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159BC" w14:textId="77777777" w:rsidR="00E513BA" w:rsidRPr="00E227F5" w:rsidRDefault="00E513BA" w:rsidP="003E0C03">
      <w:pPr>
        <w:jc w:val="right"/>
        <w:rPr>
          <w:rFonts w:ascii="Arial Narrow" w:eastAsia="Calibri" w:hAnsi="Arial Narrow" w:cstheme="majorHAnsi"/>
        </w:rPr>
      </w:pPr>
    </w:p>
    <w:p w14:paraId="3B7D1717" w14:textId="3D42BD4B" w:rsidR="00366D72" w:rsidRPr="00E227F5" w:rsidRDefault="00667945" w:rsidP="003E0C03">
      <w:pPr>
        <w:jc w:val="right"/>
        <w:rPr>
          <w:rFonts w:ascii="Arial Narrow" w:eastAsia="Calibri" w:hAnsi="Arial Narrow" w:cstheme="majorHAnsi"/>
        </w:rPr>
      </w:pPr>
      <w:r w:rsidRPr="00E227F5">
        <w:rPr>
          <w:rFonts w:ascii="Arial Narrow" w:eastAsia="Calibri" w:hAnsi="Arial Narrow" w:cstheme="majorHAnsi"/>
        </w:rPr>
        <w:t xml:space="preserve">Załącznik nr 1 </w:t>
      </w:r>
      <w:r w:rsidR="003E0C03" w:rsidRPr="00E227F5">
        <w:rPr>
          <w:rFonts w:ascii="Arial Narrow" w:eastAsia="Calibri" w:hAnsi="Arial Narrow" w:cstheme="majorHAnsi"/>
        </w:rPr>
        <w:t>do SWZ</w:t>
      </w:r>
    </w:p>
    <w:p w14:paraId="48EB97D5" w14:textId="77777777" w:rsidR="00366D72" w:rsidRPr="00E227F5" w:rsidRDefault="00366D72" w:rsidP="00366D72">
      <w:pPr>
        <w:spacing w:line="360" w:lineRule="auto"/>
        <w:rPr>
          <w:rFonts w:ascii="Arial Narrow" w:eastAsia="Calibri" w:hAnsi="Arial Narrow" w:cstheme="majorHAnsi"/>
        </w:rPr>
      </w:pPr>
      <w:r w:rsidRPr="00E227F5">
        <w:rPr>
          <w:rFonts w:ascii="Arial Narrow" w:eastAsia="Calibri" w:hAnsi="Arial Narrow" w:cstheme="majorHAnsi"/>
        </w:rPr>
        <w:t>Nazwa firmy (wykonawcy): ……………….</w:t>
      </w:r>
    </w:p>
    <w:p w14:paraId="112CB55A" w14:textId="77777777" w:rsidR="00366D72" w:rsidRPr="00E227F5" w:rsidRDefault="00366D72" w:rsidP="00366D72">
      <w:pPr>
        <w:spacing w:line="360" w:lineRule="auto"/>
        <w:rPr>
          <w:rFonts w:ascii="Arial Narrow" w:eastAsia="Calibri" w:hAnsi="Arial Narrow" w:cstheme="majorHAnsi"/>
        </w:rPr>
      </w:pPr>
      <w:r w:rsidRPr="00E227F5">
        <w:rPr>
          <w:rFonts w:ascii="Arial Narrow" w:eastAsia="Calibri" w:hAnsi="Arial Narrow" w:cstheme="majorHAnsi"/>
        </w:rPr>
        <w:t xml:space="preserve">……………………………………………… </w:t>
      </w:r>
    </w:p>
    <w:p w14:paraId="7B35F18B" w14:textId="77777777" w:rsidR="00366D72" w:rsidRPr="00E227F5" w:rsidRDefault="00366D72" w:rsidP="00366D72">
      <w:pPr>
        <w:spacing w:line="360" w:lineRule="auto"/>
        <w:rPr>
          <w:rFonts w:ascii="Arial Narrow" w:eastAsia="Calibri" w:hAnsi="Arial Narrow" w:cstheme="majorHAnsi"/>
        </w:rPr>
      </w:pPr>
      <w:r w:rsidRPr="00E227F5">
        <w:rPr>
          <w:rFonts w:ascii="Arial Narrow" w:eastAsia="Calibri" w:hAnsi="Arial Narrow" w:cstheme="majorHAnsi"/>
        </w:rPr>
        <w:t>Adres wykonawcy…………………………..</w:t>
      </w:r>
    </w:p>
    <w:p w14:paraId="5F805602" w14:textId="77777777" w:rsidR="00366D72" w:rsidRPr="00E227F5" w:rsidRDefault="00366D72" w:rsidP="00366D72">
      <w:pPr>
        <w:spacing w:line="360" w:lineRule="auto"/>
        <w:rPr>
          <w:rFonts w:ascii="Arial Narrow" w:eastAsia="Calibri" w:hAnsi="Arial Narrow" w:cstheme="majorHAnsi"/>
        </w:rPr>
      </w:pPr>
      <w:r w:rsidRPr="00E227F5">
        <w:rPr>
          <w:rFonts w:ascii="Arial Narrow" w:eastAsia="Calibri" w:hAnsi="Arial Narrow" w:cstheme="majorHAnsi"/>
        </w:rPr>
        <w:t>………………………………………………</w:t>
      </w:r>
    </w:p>
    <w:p w14:paraId="597075F3" w14:textId="77777777" w:rsidR="00366D72" w:rsidRPr="00E227F5" w:rsidRDefault="00366D72" w:rsidP="00366D72">
      <w:pPr>
        <w:spacing w:line="360" w:lineRule="auto"/>
        <w:rPr>
          <w:rFonts w:ascii="Arial Narrow" w:eastAsia="Calibri" w:hAnsi="Arial Narrow" w:cstheme="majorHAnsi"/>
        </w:rPr>
      </w:pPr>
      <w:r w:rsidRPr="00E227F5">
        <w:rPr>
          <w:rFonts w:ascii="Arial Narrow" w:eastAsia="Calibri" w:hAnsi="Arial Narrow" w:cstheme="majorHAnsi"/>
        </w:rPr>
        <w:t>………………………………………………</w:t>
      </w:r>
    </w:p>
    <w:p w14:paraId="4A69C258" w14:textId="77777777" w:rsidR="00366D72" w:rsidRPr="00E227F5" w:rsidRDefault="00366D72" w:rsidP="00366D72">
      <w:pPr>
        <w:spacing w:line="360" w:lineRule="auto"/>
        <w:rPr>
          <w:rFonts w:ascii="Arial Narrow" w:eastAsia="Calibri" w:hAnsi="Arial Narrow" w:cstheme="majorHAnsi"/>
        </w:rPr>
      </w:pPr>
      <w:r w:rsidRPr="00E227F5">
        <w:rPr>
          <w:rFonts w:ascii="Arial Narrow" w:eastAsia="Calibri" w:hAnsi="Arial Narrow" w:cstheme="majorHAnsi"/>
        </w:rPr>
        <w:t>Województwo ……………………………...</w:t>
      </w:r>
    </w:p>
    <w:p w14:paraId="5651865B" w14:textId="77777777" w:rsidR="00366D72" w:rsidRPr="00E227F5" w:rsidRDefault="00366D72" w:rsidP="00366D72">
      <w:pPr>
        <w:rPr>
          <w:rFonts w:ascii="Arial Narrow" w:eastAsia="Calibri" w:hAnsi="Arial Narrow" w:cstheme="majorHAnsi"/>
        </w:rPr>
      </w:pPr>
      <w:r w:rsidRPr="00E227F5">
        <w:rPr>
          <w:rFonts w:ascii="Arial Narrow" w:eastAsia="Calibri" w:hAnsi="Arial Narrow" w:cstheme="majorHAnsi"/>
        </w:rPr>
        <w:t>PESEL………………………………………</w:t>
      </w:r>
    </w:p>
    <w:p w14:paraId="109C297A" w14:textId="77777777" w:rsidR="00366D72" w:rsidRPr="00E227F5" w:rsidRDefault="00366D72" w:rsidP="00366D72">
      <w:pPr>
        <w:rPr>
          <w:rFonts w:ascii="Arial Narrow" w:hAnsi="Arial Narrow" w:cstheme="majorHAnsi"/>
        </w:rPr>
      </w:pPr>
      <w:r w:rsidRPr="00E227F5">
        <w:rPr>
          <w:rFonts w:ascii="Arial Narrow" w:hAnsi="Arial Narrow" w:cstheme="majorHAnsi"/>
        </w:rPr>
        <w:t>dotyczy wykonawców wpisanych do CEIDG RP</w:t>
      </w:r>
    </w:p>
    <w:p w14:paraId="7C7E2D89" w14:textId="7F0E6154" w:rsidR="00366D72" w:rsidRPr="00E227F5" w:rsidRDefault="00366D72" w:rsidP="00366D72">
      <w:pPr>
        <w:rPr>
          <w:rFonts w:ascii="Arial Narrow" w:eastAsia="Calibri" w:hAnsi="Arial Narrow" w:cstheme="majorHAnsi"/>
        </w:rPr>
      </w:pPr>
      <w:r w:rsidRPr="00E227F5">
        <w:rPr>
          <w:rFonts w:ascii="Arial Narrow" w:hAnsi="Arial Narrow" w:cstheme="majorHAnsi"/>
        </w:rPr>
        <w:t>oraz wykonawców będących osobami fizycznymi</w:t>
      </w:r>
    </w:p>
    <w:p w14:paraId="0FA5CE3E" w14:textId="77777777" w:rsidR="00366D72" w:rsidRPr="00E227F5" w:rsidRDefault="00366D72" w:rsidP="00366D72">
      <w:pPr>
        <w:spacing w:line="360" w:lineRule="auto"/>
        <w:rPr>
          <w:rFonts w:ascii="Arial Narrow" w:hAnsi="Arial Narrow" w:cstheme="majorHAnsi"/>
        </w:rPr>
      </w:pPr>
      <w:r w:rsidRPr="00E227F5">
        <w:rPr>
          <w:rFonts w:ascii="Arial Narrow" w:hAnsi="Arial Narrow" w:cstheme="majorHAnsi"/>
        </w:rPr>
        <w:t>KRS: ...............................................................</w:t>
      </w:r>
    </w:p>
    <w:p w14:paraId="0B283FAB" w14:textId="1076ABB5" w:rsidR="00366D72" w:rsidRPr="00E227F5" w:rsidRDefault="00366D72" w:rsidP="00366D72">
      <w:pPr>
        <w:rPr>
          <w:rFonts w:ascii="Arial Narrow" w:hAnsi="Arial Narrow" w:cstheme="majorHAnsi"/>
        </w:rPr>
      </w:pPr>
      <w:r w:rsidRPr="00E227F5">
        <w:rPr>
          <w:rFonts w:ascii="Arial Narrow" w:hAnsi="Arial Narrow" w:cstheme="majorHAnsi"/>
        </w:rPr>
        <w:t>numer telefonu wraz z numerem kierunkowym</w:t>
      </w:r>
    </w:p>
    <w:p w14:paraId="5E3E5A35" w14:textId="77777777" w:rsidR="00366D72" w:rsidRPr="00E227F5" w:rsidRDefault="00366D72" w:rsidP="00366D72">
      <w:pPr>
        <w:rPr>
          <w:rFonts w:ascii="Arial Narrow" w:hAnsi="Arial Narrow" w:cstheme="majorHAnsi"/>
        </w:rPr>
      </w:pPr>
      <w:r w:rsidRPr="00E227F5">
        <w:rPr>
          <w:rFonts w:ascii="Arial Narrow" w:hAnsi="Arial Narrow" w:cstheme="majorHAnsi"/>
        </w:rPr>
        <w:t>........................................................................</w:t>
      </w:r>
    </w:p>
    <w:p w14:paraId="19179C7E" w14:textId="77777777" w:rsidR="00366D72" w:rsidRPr="00E227F5" w:rsidRDefault="00366D72" w:rsidP="00366D72">
      <w:pPr>
        <w:rPr>
          <w:rFonts w:ascii="Arial Narrow" w:eastAsia="Calibri" w:hAnsi="Arial Narrow" w:cstheme="majorHAnsi"/>
        </w:rPr>
      </w:pPr>
      <w:r w:rsidRPr="00E227F5">
        <w:rPr>
          <w:rFonts w:ascii="Arial Narrow" w:hAnsi="Arial Narrow" w:cstheme="majorHAnsi"/>
        </w:rPr>
        <w:t>adres e-mail wykonawcy</w:t>
      </w:r>
    </w:p>
    <w:p w14:paraId="2AC7CCE8" w14:textId="77777777" w:rsidR="00366D72" w:rsidRPr="00E227F5" w:rsidRDefault="00366D72" w:rsidP="00366D72">
      <w:pPr>
        <w:rPr>
          <w:rFonts w:ascii="Arial Narrow" w:eastAsia="Calibri" w:hAnsi="Arial Narrow"/>
          <w:sz w:val="16"/>
        </w:rPr>
      </w:pPr>
    </w:p>
    <w:p w14:paraId="4E0CB207" w14:textId="77777777" w:rsidR="00366D72" w:rsidRPr="00E227F5" w:rsidRDefault="00366D72" w:rsidP="00366D72">
      <w:pPr>
        <w:rPr>
          <w:rFonts w:ascii="Arial Narrow" w:eastAsia="Calibri" w:hAnsi="Arial Narrow"/>
          <w:sz w:val="16"/>
        </w:rPr>
      </w:pPr>
    </w:p>
    <w:p w14:paraId="75A7E605" w14:textId="5F19CB27" w:rsidR="00366D72" w:rsidRPr="00E227F5" w:rsidRDefault="00366D72" w:rsidP="00467E38">
      <w:pPr>
        <w:jc w:val="center"/>
        <w:rPr>
          <w:rFonts w:ascii="Arial Narrow" w:eastAsia="Calibri" w:hAnsi="Arial Narrow"/>
          <w:b/>
          <w:bCs/>
          <w:sz w:val="28"/>
        </w:rPr>
      </w:pPr>
      <w:r w:rsidRPr="00E227F5">
        <w:rPr>
          <w:rFonts w:ascii="Arial Narrow" w:eastAsia="Calibri" w:hAnsi="Arial Narrow"/>
          <w:b/>
          <w:bCs/>
          <w:sz w:val="28"/>
        </w:rPr>
        <w:t xml:space="preserve">OFERTA </w:t>
      </w:r>
    </w:p>
    <w:p w14:paraId="2A4B43D3" w14:textId="77777777" w:rsidR="00667945" w:rsidRPr="00E227F5" w:rsidRDefault="00667945" w:rsidP="00667945">
      <w:pPr>
        <w:pStyle w:val="Tekstpodstawow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Arial Narrow" w:hAnsi="Arial Narrow"/>
          <w:b/>
          <w:bCs/>
        </w:rPr>
      </w:pPr>
      <w:r w:rsidRPr="00E227F5">
        <w:rPr>
          <w:rFonts w:ascii="Arial Narrow" w:hAnsi="Arial Narrow"/>
          <w:b/>
          <w:bCs/>
        </w:rPr>
        <w:t>Zakup oraz dostawa oleju opałowego lekkiego do jednostek oświatowych</w:t>
      </w:r>
    </w:p>
    <w:p w14:paraId="2475AC80" w14:textId="3D742B71" w:rsidR="00667945" w:rsidRPr="00E227F5" w:rsidRDefault="00667945" w:rsidP="00667945">
      <w:pPr>
        <w:pStyle w:val="Tekstpodstawow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Arial Narrow" w:hAnsi="Arial Narrow"/>
          <w:b/>
          <w:bCs/>
        </w:rPr>
      </w:pPr>
      <w:r w:rsidRPr="00E227F5">
        <w:rPr>
          <w:rFonts w:ascii="Arial Narrow" w:hAnsi="Arial Narrow"/>
          <w:b/>
          <w:bCs/>
        </w:rPr>
        <w:t xml:space="preserve"> na terenie Gminy Budzów w roku 202</w:t>
      </w:r>
      <w:r w:rsidR="00DB623F" w:rsidRPr="00E227F5">
        <w:rPr>
          <w:rFonts w:ascii="Arial Narrow" w:hAnsi="Arial Narrow"/>
          <w:b/>
          <w:bCs/>
        </w:rPr>
        <w:t>6</w:t>
      </w:r>
    </w:p>
    <w:p w14:paraId="3F60CEFA" w14:textId="2CAA3197" w:rsidR="004A6A3C" w:rsidRPr="00E227F5" w:rsidRDefault="00183ED0" w:rsidP="003E0C03">
      <w:pPr>
        <w:spacing w:line="240" w:lineRule="auto"/>
        <w:jc w:val="both"/>
        <w:rPr>
          <w:rFonts w:ascii="Arial Narrow" w:hAnsi="Arial Narrow" w:cstheme="majorHAnsi"/>
        </w:rPr>
      </w:pPr>
      <w:r w:rsidRPr="00E227F5">
        <w:rPr>
          <w:rFonts w:ascii="Arial Narrow" w:hAnsi="Arial Narrow" w:cstheme="majorHAnsi"/>
        </w:rPr>
        <w:t>I</w:t>
      </w:r>
      <w:r w:rsidR="003E0C03" w:rsidRPr="00E227F5">
        <w:rPr>
          <w:rFonts w:ascii="Arial Narrow" w:hAnsi="Arial Narrow" w:cstheme="majorHAnsi"/>
        </w:rPr>
        <w:t>.</w:t>
      </w:r>
    </w:p>
    <w:p w14:paraId="2D248F02" w14:textId="6317F4AE" w:rsidR="00667945" w:rsidRPr="00E227F5" w:rsidRDefault="004A6A3C" w:rsidP="00667945">
      <w:pPr>
        <w:jc w:val="both"/>
        <w:rPr>
          <w:rFonts w:ascii="Arial Narrow" w:hAnsi="Arial Narrow" w:cstheme="majorHAnsi"/>
        </w:rPr>
      </w:pPr>
      <w:r w:rsidRPr="00E227F5">
        <w:rPr>
          <w:rFonts w:ascii="Arial Narrow" w:hAnsi="Arial Narrow" w:cstheme="majorHAnsi"/>
        </w:rPr>
        <w:t xml:space="preserve">W odpowiedzi na ogłoszenie w sprawie zamówienia publicznego na </w:t>
      </w:r>
      <w:r w:rsidR="00667945" w:rsidRPr="00E227F5">
        <w:rPr>
          <w:rFonts w:ascii="Arial Narrow" w:hAnsi="Arial Narrow" w:cstheme="majorHAnsi"/>
        </w:rPr>
        <w:t>zakup i dostawę oleju opałowego lekkiego do jednostek oświatowych na terenie</w:t>
      </w:r>
      <w:r w:rsidRPr="00E227F5">
        <w:rPr>
          <w:rFonts w:ascii="Arial Narrow" w:hAnsi="Arial Narrow" w:cstheme="majorHAnsi"/>
        </w:rPr>
        <w:t xml:space="preserve"> Gminy Budzów </w:t>
      </w:r>
      <w:r w:rsidR="00667945" w:rsidRPr="00E227F5">
        <w:rPr>
          <w:rFonts w:ascii="Arial Narrow" w:hAnsi="Arial Narrow" w:cstheme="majorHAnsi"/>
        </w:rPr>
        <w:t xml:space="preserve">oferujemy wykonanie zamówienia objętego przetargiem zgodnie z opisem przedmiotu zamówienia zawartym w SWZ za cenę: </w:t>
      </w:r>
    </w:p>
    <w:p w14:paraId="6E8F0316" w14:textId="33E9DD30" w:rsidR="00667945" w:rsidRPr="00E227F5" w:rsidRDefault="00DE6B99" w:rsidP="00DE6B99">
      <w:pPr>
        <w:spacing w:before="120" w:after="120"/>
        <w:jc w:val="both"/>
        <w:rPr>
          <w:rFonts w:ascii="Arial Narrow" w:hAnsi="Arial Narrow" w:cstheme="majorHAnsi"/>
        </w:rPr>
      </w:pPr>
      <w:r w:rsidRPr="00E227F5">
        <w:rPr>
          <w:rFonts w:ascii="Arial Narrow" w:hAnsi="Arial Narrow" w:cstheme="majorHAnsi"/>
        </w:rPr>
        <w:t>1.</w:t>
      </w:r>
      <w:r w:rsidR="00667945" w:rsidRPr="00E227F5">
        <w:rPr>
          <w:rFonts w:ascii="Arial Narrow" w:hAnsi="Arial Narrow" w:cstheme="majorHAnsi"/>
        </w:rPr>
        <w:t xml:space="preserve">Cena ofertowa wynosi: ........................... złotych brutto, </w:t>
      </w:r>
    </w:p>
    <w:p w14:paraId="7F764824" w14:textId="77777777" w:rsidR="00667945" w:rsidRPr="00E227F5" w:rsidRDefault="00667945" w:rsidP="00667945">
      <w:pPr>
        <w:spacing w:before="120" w:after="120"/>
        <w:ind w:left="426"/>
        <w:jc w:val="both"/>
        <w:rPr>
          <w:rFonts w:ascii="Arial Narrow" w:hAnsi="Arial Narrow" w:cstheme="majorHAnsi"/>
        </w:rPr>
      </w:pPr>
      <w:r w:rsidRPr="00E227F5">
        <w:rPr>
          <w:rFonts w:ascii="Arial Narrow" w:hAnsi="Arial Narrow" w:cstheme="majorHAnsi"/>
        </w:rPr>
        <w:t>(Słownie: ......................................................................................... złotych brutto) zgodnie z poniższym wyliczeniem.</w:t>
      </w:r>
    </w:p>
    <w:p w14:paraId="77BA95AB" w14:textId="3325B797" w:rsidR="00667945" w:rsidRPr="00E227F5" w:rsidRDefault="00667945" w:rsidP="00667945">
      <w:pPr>
        <w:spacing w:line="360" w:lineRule="auto"/>
        <w:jc w:val="both"/>
        <w:rPr>
          <w:rFonts w:ascii="Arial Narrow" w:hAnsi="Arial Narrow" w:cstheme="majorHAnsi"/>
        </w:rPr>
      </w:pPr>
      <w:r w:rsidRPr="00E227F5">
        <w:rPr>
          <w:rFonts w:ascii="Arial Narrow" w:hAnsi="Arial Narrow" w:cstheme="majorHAnsi"/>
        </w:rPr>
        <w:t>Cena 1 m</w:t>
      </w:r>
      <w:r w:rsidRPr="00E227F5">
        <w:rPr>
          <w:rFonts w:ascii="Arial Narrow" w:hAnsi="Arial Narrow" w:cstheme="majorHAnsi"/>
          <w:vertAlign w:val="superscript"/>
        </w:rPr>
        <w:t>3</w:t>
      </w:r>
      <w:r w:rsidRPr="00E227F5">
        <w:rPr>
          <w:rFonts w:ascii="Arial Narrow" w:hAnsi="Arial Narrow" w:cstheme="majorHAnsi"/>
        </w:rPr>
        <w:t xml:space="preserve"> oleju opałowego lekkiego opublikowana na stronie PKN ORLEN  w dniu </w:t>
      </w:r>
      <w:r w:rsidR="00ED33EF" w:rsidRPr="00E227F5">
        <w:rPr>
          <w:rFonts w:ascii="Arial Narrow" w:hAnsi="Arial Narrow" w:cstheme="majorHAnsi"/>
        </w:rPr>
        <w:t>1</w:t>
      </w:r>
      <w:r w:rsidR="001153E1" w:rsidRPr="00E227F5">
        <w:rPr>
          <w:rFonts w:ascii="Arial Narrow" w:hAnsi="Arial Narrow" w:cstheme="majorHAnsi"/>
        </w:rPr>
        <w:t>2</w:t>
      </w:r>
      <w:r w:rsidR="00ED33EF" w:rsidRPr="00E227F5">
        <w:rPr>
          <w:rFonts w:ascii="Arial Narrow" w:hAnsi="Arial Narrow" w:cstheme="majorHAnsi"/>
        </w:rPr>
        <w:t xml:space="preserve"> </w:t>
      </w:r>
      <w:r w:rsidRPr="00E227F5">
        <w:rPr>
          <w:rFonts w:ascii="Arial Narrow" w:hAnsi="Arial Narrow" w:cstheme="majorHAnsi"/>
        </w:rPr>
        <w:t>grudnia 202</w:t>
      </w:r>
      <w:r w:rsidR="00DB623F" w:rsidRPr="00E227F5">
        <w:rPr>
          <w:rFonts w:ascii="Arial Narrow" w:hAnsi="Arial Narrow" w:cstheme="majorHAnsi"/>
        </w:rPr>
        <w:t>5</w:t>
      </w:r>
      <w:r w:rsidRPr="00E227F5">
        <w:rPr>
          <w:rFonts w:ascii="Arial Narrow" w:hAnsi="Arial Narrow" w:cstheme="majorHAnsi"/>
        </w:rPr>
        <w:t xml:space="preserve"> roku (o godzinie 12.00.) ……………. zł netto.</w:t>
      </w:r>
    </w:p>
    <w:p w14:paraId="14CC9C3E" w14:textId="77777777" w:rsidR="00DE25C4" w:rsidRPr="00E227F5" w:rsidRDefault="00DE25C4" w:rsidP="00667945">
      <w:pPr>
        <w:spacing w:line="360" w:lineRule="auto"/>
        <w:jc w:val="both"/>
        <w:rPr>
          <w:rFonts w:ascii="Arial Narrow" w:hAnsi="Arial Narrow" w:cstheme="majorHAnsi"/>
        </w:rPr>
      </w:pPr>
    </w:p>
    <w:tbl>
      <w:tblPr>
        <w:tblW w:w="104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900"/>
        <w:gridCol w:w="900"/>
        <w:gridCol w:w="1440"/>
        <w:gridCol w:w="1440"/>
        <w:gridCol w:w="1440"/>
        <w:gridCol w:w="1440"/>
        <w:gridCol w:w="1843"/>
      </w:tblGrid>
      <w:tr w:rsidR="00675021" w:rsidRPr="00E227F5" w14:paraId="66635523" w14:textId="77777777" w:rsidTr="003D51A2">
        <w:trPr>
          <w:jc w:val="center"/>
        </w:trPr>
        <w:tc>
          <w:tcPr>
            <w:tcW w:w="1080" w:type="dxa"/>
          </w:tcPr>
          <w:p w14:paraId="4C0CC66B" w14:textId="77777777" w:rsidR="003D51A2" w:rsidRPr="00E227F5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  <w:r w:rsidRPr="00E227F5">
              <w:rPr>
                <w:rFonts w:ascii="Arial Narrow" w:eastAsia="Times New Roman" w:hAnsi="Arial Narrow" w:cstheme="majorHAnsi"/>
              </w:rPr>
              <w:t>Nazwa</w:t>
            </w:r>
          </w:p>
        </w:tc>
        <w:tc>
          <w:tcPr>
            <w:tcW w:w="900" w:type="dxa"/>
          </w:tcPr>
          <w:p w14:paraId="2124D61B" w14:textId="77777777" w:rsidR="003D51A2" w:rsidRPr="00E227F5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  <w:r w:rsidRPr="00E227F5">
              <w:rPr>
                <w:rFonts w:ascii="Arial Narrow" w:eastAsia="Times New Roman" w:hAnsi="Arial Narrow" w:cstheme="majorHAnsi"/>
              </w:rPr>
              <w:t>Jedn. miary</w:t>
            </w:r>
          </w:p>
        </w:tc>
        <w:tc>
          <w:tcPr>
            <w:tcW w:w="900" w:type="dxa"/>
          </w:tcPr>
          <w:p w14:paraId="1D369E7B" w14:textId="77777777" w:rsidR="003D51A2" w:rsidRPr="00E227F5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  <w:r w:rsidRPr="00E227F5">
              <w:rPr>
                <w:rFonts w:ascii="Arial Narrow" w:eastAsia="Times New Roman" w:hAnsi="Arial Narrow" w:cstheme="majorHAnsi"/>
              </w:rPr>
              <w:t>ilość</w:t>
            </w:r>
          </w:p>
        </w:tc>
        <w:tc>
          <w:tcPr>
            <w:tcW w:w="1440" w:type="dxa"/>
          </w:tcPr>
          <w:p w14:paraId="536A91E6" w14:textId="6B5B8B7E" w:rsidR="003D51A2" w:rsidRPr="00E227F5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  <w:r w:rsidRPr="00E227F5">
              <w:rPr>
                <w:rFonts w:ascii="Arial Narrow" w:eastAsia="Times New Roman" w:hAnsi="Arial Narrow" w:cstheme="majorHAnsi"/>
              </w:rPr>
              <w:t>Cena jednostkowa netto po upuście</w:t>
            </w:r>
          </w:p>
        </w:tc>
        <w:tc>
          <w:tcPr>
            <w:tcW w:w="1440" w:type="dxa"/>
          </w:tcPr>
          <w:p w14:paraId="3A6C0DC1" w14:textId="77777777" w:rsidR="003D51A2" w:rsidRPr="00E227F5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  <w:r w:rsidRPr="00E227F5">
              <w:rPr>
                <w:rFonts w:ascii="Arial Narrow" w:eastAsia="Times New Roman" w:hAnsi="Arial Narrow" w:cstheme="majorHAnsi"/>
              </w:rPr>
              <w:t>Wartość netto</w:t>
            </w:r>
          </w:p>
        </w:tc>
        <w:tc>
          <w:tcPr>
            <w:tcW w:w="1440" w:type="dxa"/>
          </w:tcPr>
          <w:p w14:paraId="2560A624" w14:textId="7E4F2241" w:rsidR="003D51A2" w:rsidRPr="00E227F5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  <w:r w:rsidRPr="00E227F5">
              <w:rPr>
                <w:rFonts w:ascii="Arial Narrow" w:eastAsia="Times New Roman" w:hAnsi="Arial Narrow" w:cstheme="majorHAnsi"/>
              </w:rPr>
              <w:t>Wartość VAT</w:t>
            </w:r>
          </w:p>
        </w:tc>
        <w:tc>
          <w:tcPr>
            <w:tcW w:w="1440" w:type="dxa"/>
            <w:tcBorders>
              <w:top w:val="outset" w:sz="6" w:space="0" w:color="000000"/>
            </w:tcBorders>
          </w:tcPr>
          <w:p w14:paraId="5E587FDA" w14:textId="3663953A" w:rsidR="003D51A2" w:rsidRPr="00E227F5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  <w:r w:rsidRPr="00E227F5">
              <w:rPr>
                <w:rFonts w:ascii="Arial Narrow" w:eastAsia="Times New Roman" w:hAnsi="Arial Narrow" w:cstheme="majorHAnsi"/>
              </w:rPr>
              <w:t xml:space="preserve">Wartość brutto </w:t>
            </w:r>
          </w:p>
        </w:tc>
        <w:tc>
          <w:tcPr>
            <w:tcW w:w="1843" w:type="dxa"/>
          </w:tcPr>
          <w:p w14:paraId="042DA6C4" w14:textId="77777777" w:rsidR="003D51A2" w:rsidRPr="00E227F5" w:rsidRDefault="003D51A2" w:rsidP="00667945">
            <w:pPr>
              <w:shd w:val="clear" w:color="auto" w:fill="FFFFFF"/>
              <w:jc w:val="center"/>
              <w:rPr>
                <w:rFonts w:ascii="Arial Narrow" w:hAnsi="Arial Narrow" w:cstheme="majorHAnsi"/>
              </w:rPr>
            </w:pPr>
            <w:r w:rsidRPr="00E227F5">
              <w:rPr>
                <w:rFonts w:ascii="Arial Narrow" w:hAnsi="Arial Narrow" w:cstheme="majorHAnsi"/>
                <w:spacing w:val="-3"/>
              </w:rPr>
              <w:t>Marka</w:t>
            </w:r>
          </w:p>
        </w:tc>
      </w:tr>
      <w:tr w:rsidR="00675021" w:rsidRPr="00E227F5" w14:paraId="13032D45" w14:textId="77777777" w:rsidTr="003D51A2">
        <w:trPr>
          <w:trHeight w:val="870"/>
          <w:jc w:val="center"/>
        </w:trPr>
        <w:tc>
          <w:tcPr>
            <w:tcW w:w="1080" w:type="dxa"/>
          </w:tcPr>
          <w:p w14:paraId="0BC618CD" w14:textId="77777777" w:rsidR="003D51A2" w:rsidRPr="00E227F5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</w:p>
          <w:p w14:paraId="49B23854" w14:textId="77777777" w:rsidR="003D51A2" w:rsidRPr="00E227F5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  <w:r w:rsidRPr="00E227F5">
              <w:rPr>
                <w:rFonts w:ascii="Arial Narrow" w:eastAsia="Times New Roman" w:hAnsi="Arial Narrow" w:cstheme="majorHAnsi"/>
              </w:rPr>
              <w:t xml:space="preserve">Olej opałowy </w:t>
            </w:r>
          </w:p>
          <w:p w14:paraId="5527CFC6" w14:textId="77777777" w:rsidR="003D51A2" w:rsidRPr="00E227F5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</w:p>
        </w:tc>
        <w:tc>
          <w:tcPr>
            <w:tcW w:w="900" w:type="dxa"/>
          </w:tcPr>
          <w:p w14:paraId="735AAFED" w14:textId="77777777" w:rsidR="003D51A2" w:rsidRPr="00E227F5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</w:p>
          <w:p w14:paraId="791BFE7F" w14:textId="77777777" w:rsidR="003D51A2" w:rsidRPr="00E227F5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  <w:r w:rsidRPr="00E227F5">
              <w:rPr>
                <w:rFonts w:ascii="Arial Narrow" w:eastAsia="Times New Roman" w:hAnsi="Arial Narrow" w:cstheme="majorHAnsi"/>
              </w:rPr>
              <w:t>m</w:t>
            </w:r>
            <w:r w:rsidRPr="00E227F5">
              <w:rPr>
                <w:rFonts w:ascii="Arial Narrow" w:eastAsia="Times New Roman" w:hAnsi="Arial Narrow" w:cstheme="majorHAnsi"/>
                <w:vertAlign w:val="superscript"/>
              </w:rPr>
              <w:t>3</w:t>
            </w:r>
          </w:p>
        </w:tc>
        <w:tc>
          <w:tcPr>
            <w:tcW w:w="900" w:type="dxa"/>
          </w:tcPr>
          <w:p w14:paraId="631D2692" w14:textId="77777777" w:rsidR="003D51A2" w:rsidRPr="00E227F5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</w:p>
          <w:p w14:paraId="41FF4174" w14:textId="58702915" w:rsidR="003D51A2" w:rsidRPr="00E227F5" w:rsidRDefault="00ED33EF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  <w:r w:rsidRPr="00E227F5">
              <w:rPr>
                <w:rFonts w:ascii="Arial Narrow" w:eastAsia="Times New Roman" w:hAnsi="Arial Narrow" w:cstheme="majorHAnsi"/>
              </w:rPr>
              <w:t>12</w:t>
            </w:r>
            <w:r w:rsidR="003D51A2" w:rsidRPr="00E227F5">
              <w:rPr>
                <w:rFonts w:ascii="Arial Narrow" w:eastAsia="Times New Roman" w:hAnsi="Arial Narrow" w:cstheme="majorHAnsi"/>
              </w:rPr>
              <w:t xml:space="preserve">0,00 </w:t>
            </w:r>
          </w:p>
          <w:p w14:paraId="787EC798" w14:textId="77777777" w:rsidR="003D51A2" w:rsidRPr="00E227F5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</w:p>
        </w:tc>
        <w:tc>
          <w:tcPr>
            <w:tcW w:w="1440" w:type="dxa"/>
          </w:tcPr>
          <w:p w14:paraId="32BC04DC" w14:textId="77777777" w:rsidR="003D51A2" w:rsidRPr="00E227F5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</w:p>
          <w:p w14:paraId="72134276" w14:textId="77777777" w:rsidR="003D51A2" w:rsidRPr="00E227F5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  <w:r w:rsidRPr="00E227F5">
              <w:rPr>
                <w:rFonts w:ascii="Arial Narrow" w:eastAsia="Times New Roman" w:hAnsi="Arial Narrow" w:cstheme="majorHAnsi"/>
              </w:rPr>
              <w:t>……………</w:t>
            </w:r>
          </w:p>
        </w:tc>
        <w:tc>
          <w:tcPr>
            <w:tcW w:w="1440" w:type="dxa"/>
          </w:tcPr>
          <w:p w14:paraId="67E9A133" w14:textId="77777777" w:rsidR="003D51A2" w:rsidRPr="00E227F5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</w:p>
          <w:p w14:paraId="08DA16F2" w14:textId="77777777" w:rsidR="003D51A2" w:rsidRPr="00E227F5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  <w:r w:rsidRPr="00E227F5">
              <w:rPr>
                <w:rFonts w:ascii="Arial Narrow" w:eastAsia="Times New Roman" w:hAnsi="Arial Narrow" w:cstheme="majorHAnsi"/>
              </w:rPr>
              <w:t>…………….</w:t>
            </w:r>
          </w:p>
        </w:tc>
        <w:tc>
          <w:tcPr>
            <w:tcW w:w="1440" w:type="dxa"/>
          </w:tcPr>
          <w:p w14:paraId="24172646" w14:textId="77777777" w:rsidR="003D51A2" w:rsidRPr="00E227F5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</w:p>
          <w:p w14:paraId="324FB23C" w14:textId="3706AD6F" w:rsidR="008F10CE" w:rsidRPr="00E227F5" w:rsidRDefault="008F10CE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  <w:r w:rsidRPr="00E227F5">
              <w:rPr>
                <w:rFonts w:ascii="Arial Narrow" w:eastAsia="Times New Roman" w:hAnsi="Arial Narrow" w:cstheme="majorHAnsi"/>
              </w:rPr>
              <w:t>…………..</w:t>
            </w:r>
          </w:p>
        </w:tc>
        <w:tc>
          <w:tcPr>
            <w:tcW w:w="1440" w:type="dxa"/>
            <w:tcBorders>
              <w:bottom w:val="outset" w:sz="6" w:space="0" w:color="000000"/>
            </w:tcBorders>
          </w:tcPr>
          <w:p w14:paraId="31AEE73B" w14:textId="07D28547" w:rsidR="003D51A2" w:rsidRPr="00E227F5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</w:p>
          <w:p w14:paraId="1DE98772" w14:textId="77777777" w:rsidR="003D51A2" w:rsidRPr="00E227F5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  <w:r w:rsidRPr="00E227F5">
              <w:rPr>
                <w:rFonts w:ascii="Arial Narrow" w:eastAsia="Times New Roman" w:hAnsi="Arial Narrow" w:cstheme="majorHAnsi"/>
              </w:rPr>
              <w:t>……………..</w:t>
            </w:r>
          </w:p>
        </w:tc>
        <w:tc>
          <w:tcPr>
            <w:tcW w:w="1843" w:type="dxa"/>
          </w:tcPr>
          <w:p w14:paraId="22FDDF0E" w14:textId="77777777" w:rsidR="003D51A2" w:rsidRPr="00E227F5" w:rsidRDefault="003D51A2" w:rsidP="00667945">
            <w:pPr>
              <w:shd w:val="clear" w:color="auto" w:fill="FFFFFF"/>
              <w:jc w:val="center"/>
              <w:rPr>
                <w:rFonts w:ascii="Arial Narrow" w:hAnsi="Arial Narrow" w:cstheme="majorHAnsi"/>
              </w:rPr>
            </w:pPr>
          </w:p>
          <w:p w14:paraId="0062F03C" w14:textId="32034375" w:rsidR="003D51A2" w:rsidRPr="00E227F5" w:rsidRDefault="003D51A2" w:rsidP="00667945">
            <w:pPr>
              <w:shd w:val="clear" w:color="auto" w:fill="FFFFFF"/>
              <w:jc w:val="center"/>
              <w:rPr>
                <w:rFonts w:ascii="Arial Narrow" w:hAnsi="Arial Narrow" w:cstheme="majorHAnsi"/>
              </w:rPr>
            </w:pPr>
            <w:r w:rsidRPr="00E227F5">
              <w:rPr>
                <w:rFonts w:ascii="Arial Narrow" w:hAnsi="Arial Narrow" w:cstheme="majorHAnsi"/>
              </w:rPr>
              <w:t>EKOTERM   lub równoważny</w:t>
            </w:r>
          </w:p>
          <w:p w14:paraId="423F9B86" w14:textId="083A5E6C" w:rsidR="003D51A2" w:rsidRPr="00E227F5" w:rsidRDefault="003D51A2" w:rsidP="00667945">
            <w:pPr>
              <w:shd w:val="clear" w:color="auto" w:fill="FFFFFF"/>
              <w:jc w:val="center"/>
              <w:rPr>
                <w:rFonts w:ascii="Arial Narrow" w:hAnsi="Arial Narrow" w:cstheme="majorHAnsi"/>
              </w:rPr>
            </w:pPr>
            <w:r w:rsidRPr="00E227F5">
              <w:rPr>
                <w:rFonts w:ascii="Arial Narrow" w:hAnsi="Arial Narrow" w:cstheme="majorHAnsi"/>
              </w:rPr>
              <w:t>……….</w:t>
            </w:r>
          </w:p>
          <w:p w14:paraId="6EA6E099" w14:textId="77777777" w:rsidR="003D51A2" w:rsidRPr="00E227F5" w:rsidRDefault="003D51A2" w:rsidP="00667945">
            <w:pPr>
              <w:shd w:val="clear" w:color="auto" w:fill="FFFFFF"/>
              <w:jc w:val="center"/>
              <w:rPr>
                <w:rFonts w:ascii="Arial Narrow" w:hAnsi="Arial Narrow" w:cstheme="majorHAnsi"/>
              </w:rPr>
            </w:pPr>
          </w:p>
        </w:tc>
      </w:tr>
    </w:tbl>
    <w:p w14:paraId="154A781E" w14:textId="5CACD0F2" w:rsidR="004A6A3C" w:rsidRPr="00E227F5" w:rsidRDefault="00667945" w:rsidP="003D51A2">
      <w:pPr>
        <w:spacing w:before="120" w:after="120"/>
        <w:jc w:val="both"/>
        <w:rPr>
          <w:rFonts w:ascii="Arial Narrow" w:hAnsi="Arial Narrow" w:cstheme="majorHAnsi"/>
        </w:rPr>
      </w:pPr>
      <w:r w:rsidRPr="00E227F5">
        <w:rPr>
          <w:rFonts w:ascii="Arial Narrow" w:hAnsi="Arial Narrow" w:cstheme="majorHAnsi"/>
        </w:rPr>
        <w:t xml:space="preserve">Oświadczamy, że wysokość stałej </w:t>
      </w:r>
      <w:r w:rsidR="003D51A2" w:rsidRPr="00E227F5">
        <w:rPr>
          <w:rFonts w:ascii="Arial Narrow" w:hAnsi="Arial Narrow" w:cstheme="majorHAnsi"/>
        </w:rPr>
        <w:t>upustu</w:t>
      </w:r>
      <w:r w:rsidRPr="00E227F5">
        <w:rPr>
          <w:rFonts w:ascii="Arial Narrow" w:hAnsi="Arial Narrow" w:cstheme="majorHAnsi"/>
        </w:rPr>
        <w:t xml:space="preserve"> </w:t>
      </w:r>
      <w:r w:rsidR="003D51A2" w:rsidRPr="00E227F5">
        <w:rPr>
          <w:rFonts w:ascii="Arial Narrow" w:hAnsi="Arial Narrow" w:cstheme="majorHAnsi"/>
        </w:rPr>
        <w:t>nett</w:t>
      </w:r>
      <w:r w:rsidRPr="00E227F5">
        <w:rPr>
          <w:rFonts w:ascii="Arial Narrow" w:hAnsi="Arial Narrow" w:cstheme="majorHAnsi"/>
        </w:rPr>
        <w:t xml:space="preserve">o wynosi ................. </w:t>
      </w:r>
      <w:r w:rsidR="003D51A2" w:rsidRPr="00E227F5">
        <w:rPr>
          <w:rFonts w:ascii="Arial Narrow" w:hAnsi="Arial Narrow" w:cstheme="majorHAnsi"/>
        </w:rPr>
        <w:t xml:space="preserve">zł </w:t>
      </w:r>
      <w:r w:rsidRPr="00E227F5">
        <w:rPr>
          <w:rFonts w:ascii="Arial Narrow" w:hAnsi="Arial Narrow" w:cstheme="majorHAnsi"/>
        </w:rPr>
        <w:t>i jest niezmienna przez okres obowiązywania umowy</w:t>
      </w:r>
      <w:r w:rsidR="00677276" w:rsidRPr="00E227F5">
        <w:rPr>
          <w:rFonts w:ascii="Arial Narrow" w:hAnsi="Arial Narrow" w:cstheme="majorHAnsi"/>
        </w:rPr>
        <w:t>.</w:t>
      </w:r>
    </w:p>
    <w:p w14:paraId="63A3D9C8" w14:textId="3A4A3306" w:rsidR="00DE6B99" w:rsidRPr="00E227F5" w:rsidRDefault="00DE6B99" w:rsidP="00DE6B99">
      <w:pPr>
        <w:spacing w:before="120" w:after="120" w:line="240" w:lineRule="auto"/>
        <w:jc w:val="both"/>
        <w:rPr>
          <w:rFonts w:ascii="Arial Narrow" w:hAnsi="Arial Narrow"/>
        </w:rPr>
      </w:pPr>
      <w:r w:rsidRPr="00E227F5">
        <w:rPr>
          <w:rFonts w:ascii="Arial Narrow" w:hAnsi="Arial Narrow"/>
        </w:rPr>
        <w:t>2.Termin płatności wynagrodzenia wykonawcy wynosi: ……………………………. dni.</w:t>
      </w:r>
    </w:p>
    <w:p w14:paraId="2288361D" w14:textId="77777777" w:rsidR="004B58C1" w:rsidRPr="00E227F5" w:rsidRDefault="004B58C1" w:rsidP="009E0D71">
      <w:pPr>
        <w:widowControl w:val="0"/>
        <w:suppressAutoHyphens/>
        <w:jc w:val="both"/>
        <w:textAlignment w:val="baseline"/>
        <w:rPr>
          <w:rFonts w:ascii="Arial Narrow" w:hAnsi="Arial Narrow" w:cstheme="majorHAnsi"/>
        </w:rPr>
      </w:pPr>
    </w:p>
    <w:p w14:paraId="379B8F46" w14:textId="39C00040" w:rsidR="009E0D71" w:rsidRPr="00E227F5" w:rsidRDefault="009E0D71" w:rsidP="009E0D71">
      <w:pPr>
        <w:widowControl w:val="0"/>
        <w:suppressAutoHyphens/>
        <w:jc w:val="both"/>
        <w:textAlignment w:val="baseline"/>
        <w:rPr>
          <w:rFonts w:ascii="Arial Narrow" w:hAnsi="Arial Narrow" w:cstheme="majorHAnsi"/>
        </w:rPr>
      </w:pPr>
      <w:r w:rsidRPr="00E227F5">
        <w:rPr>
          <w:rFonts w:ascii="Arial Narrow" w:hAnsi="Arial Narrow" w:cstheme="majorHAnsi"/>
        </w:rPr>
        <w:t>II. Oświadczenia</w:t>
      </w:r>
    </w:p>
    <w:p w14:paraId="5AFB3085" w14:textId="35B338EC" w:rsidR="008C77E8" w:rsidRPr="00E227F5" w:rsidRDefault="009E0D71" w:rsidP="009E0D71">
      <w:pPr>
        <w:widowControl w:val="0"/>
        <w:suppressAutoHyphens/>
        <w:jc w:val="both"/>
        <w:textAlignment w:val="baseline"/>
        <w:rPr>
          <w:rFonts w:ascii="Arial Narrow" w:hAnsi="Arial Narrow" w:cstheme="majorHAnsi"/>
        </w:rPr>
      </w:pPr>
      <w:r w:rsidRPr="00E227F5">
        <w:rPr>
          <w:rFonts w:ascii="Arial Narrow" w:hAnsi="Arial Narrow" w:cstheme="majorHAnsi"/>
        </w:rPr>
        <w:t xml:space="preserve">1. </w:t>
      </w:r>
      <w:r w:rsidR="008C77E8" w:rsidRPr="00E227F5">
        <w:rPr>
          <w:rFonts w:ascii="Arial Narrow" w:hAnsi="Arial Narrow" w:cstheme="majorHAnsi"/>
        </w:rPr>
        <w:t xml:space="preserve">Uwaga: 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taką ofertę, winien poinformować Zamawiającego, czy wybór oferty będzie prowadzić do powstania u Zamawiającego obowiązku podatkowego i w takim przypadku podać potrzebne informacje: </w:t>
      </w:r>
    </w:p>
    <w:p w14:paraId="7181335B" w14:textId="77777777" w:rsidR="008C77E8" w:rsidRPr="00E227F5" w:rsidRDefault="008C77E8" w:rsidP="009E0D71">
      <w:pPr>
        <w:widowControl w:val="0"/>
        <w:suppressAutoHyphens/>
        <w:jc w:val="both"/>
        <w:textAlignment w:val="baseline"/>
        <w:rPr>
          <w:rFonts w:ascii="Arial Narrow" w:hAnsi="Arial Narrow" w:cstheme="majorHAnsi"/>
        </w:rPr>
      </w:pPr>
      <w:r w:rsidRPr="00E227F5">
        <w:rPr>
          <w:rFonts w:ascii="Arial Narrow" w:hAnsi="Arial Narrow" w:cstheme="majorHAnsi"/>
        </w:rPr>
        <w:t>………………………………………………………………………………………………………………………………</w:t>
      </w:r>
    </w:p>
    <w:p w14:paraId="049C307C" w14:textId="3B51F10A" w:rsidR="008C77E8" w:rsidRPr="00E227F5" w:rsidRDefault="008C77E8" w:rsidP="009E0D71">
      <w:pPr>
        <w:widowControl w:val="0"/>
        <w:suppressAutoHyphens/>
        <w:jc w:val="both"/>
        <w:textAlignment w:val="baseline"/>
        <w:rPr>
          <w:rFonts w:ascii="Arial Narrow" w:hAnsi="Arial Narrow" w:cstheme="majorHAnsi"/>
        </w:rPr>
      </w:pPr>
      <w:r w:rsidRPr="00E227F5">
        <w:rPr>
          <w:rFonts w:ascii="Arial Narrow" w:hAnsi="Arial Narrow" w:cstheme="majorHAnsi"/>
        </w:rPr>
        <w:t xml:space="preserve">………………..………………………….……………………………………………………………………………… </w:t>
      </w:r>
    </w:p>
    <w:p w14:paraId="76FCB36D" w14:textId="77777777" w:rsidR="008C77E8" w:rsidRPr="00E227F5" w:rsidRDefault="008C77E8" w:rsidP="009E0D71">
      <w:pPr>
        <w:widowControl w:val="0"/>
        <w:suppressAutoHyphens/>
        <w:jc w:val="both"/>
        <w:textAlignment w:val="baseline"/>
        <w:rPr>
          <w:rFonts w:ascii="Arial Narrow" w:hAnsi="Arial Narrow" w:cstheme="majorHAnsi"/>
        </w:rPr>
      </w:pPr>
      <w:r w:rsidRPr="00E227F5">
        <w:rPr>
          <w:rFonts w:ascii="Arial Narrow" w:hAnsi="Arial Narrow" w:cstheme="majorHAnsi"/>
        </w:rPr>
        <w:t>dotyczące nazwy (rodzaj) towaru lub usługi, których dostawa lub świadczenie będzie prowadzić do powstania ww. obowiązku oraz ich wartość netto PLN (wypełnić jeżeli dotyczy).</w:t>
      </w:r>
    </w:p>
    <w:p w14:paraId="577C4725" w14:textId="77777777" w:rsidR="008C77E8" w:rsidRPr="00E227F5" w:rsidRDefault="008C77E8" w:rsidP="008C77E8">
      <w:pPr>
        <w:widowControl w:val="0"/>
        <w:suppressAutoHyphens/>
        <w:ind w:left="360"/>
        <w:jc w:val="both"/>
        <w:textAlignment w:val="baseline"/>
        <w:rPr>
          <w:rFonts w:ascii="Arial Narrow" w:hAnsi="Arial Narrow" w:cstheme="majorHAnsi"/>
        </w:rPr>
      </w:pPr>
    </w:p>
    <w:p w14:paraId="55C23BAB" w14:textId="77777777" w:rsidR="008C77E8" w:rsidRPr="00E227F5" w:rsidRDefault="008C77E8" w:rsidP="008C77E8">
      <w:pPr>
        <w:jc w:val="both"/>
        <w:rPr>
          <w:rFonts w:ascii="Arial Narrow" w:hAnsi="Arial Narrow" w:cstheme="majorHAnsi"/>
        </w:rPr>
      </w:pPr>
      <w:r w:rsidRPr="00E227F5">
        <w:rPr>
          <w:rFonts w:ascii="Arial Narrow" w:hAnsi="Arial Narrow" w:cstheme="majorHAnsi"/>
        </w:rPr>
        <w:t>Wykonawca jest małym/średnim przedsiębiorcą: (należy zakreślić właściwy kwadrat):</w:t>
      </w:r>
    </w:p>
    <w:p w14:paraId="1777F82C" w14:textId="77777777" w:rsidR="008C77E8" w:rsidRPr="00E227F5" w:rsidRDefault="008C77E8" w:rsidP="00426F8E">
      <w:pPr>
        <w:numPr>
          <w:ilvl w:val="0"/>
          <w:numId w:val="39"/>
        </w:numPr>
        <w:spacing w:line="240" w:lineRule="auto"/>
        <w:ind w:left="284" w:hanging="284"/>
        <w:jc w:val="both"/>
        <w:rPr>
          <w:rFonts w:ascii="Arial Narrow" w:hAnsi="Arial Narrow" w:cstheme="majorHAnsi"/>
        </w:rPr>
      </w:pPr>
      <w:r w:rsidRPr="00E227F5">
        <w:rPr>
          <w:rFonts w:ascii="Arial Narrow" w:hAnsi="Arial Narrow" w:cstheme="majorHAnsi"/>
        </w:rPr>
        <w:t>TAK</w:t>
      </w:r>
    </w:p>
    <w:p w14:paraId="70787CC9" w14:textId="77777777" w:rsidR="008C77E8" w:rsidRPr="00E227F5" w:rsidRDefault="008C77E8" w:rsidP="00426F8E">
      <w:pPr>
        <w:numPr>
          <w:ilvl w:val="0"/>
          <w:numId w:val="39"/>
        </w:numPr>
        <w:spacing w:line="240" w:lineRule="auto"/>
        <w:ind w:left="284" w:hanging="284"/>
        <w:jc w:val="both"/>
        <w:rPr>
          <w:rFonts w:ascii="Arial Narrow" w:hAnsi="Arial Narrow" w:cstheme="majorHAnsi"/>
        </w:rPr>
      </w:pPr>
      <w:r w:rsidRPr="00E227F5">
        <w:rPr>
          <w:rFonts w:ascii="Arial Narrow" w:hAnsi="Arial Narrow" w:cstheme="majorHAnsi"/>
        </w:rPr>
        <w:t>NIE</w:t>
      </w:r>
    </w:p>
    <w:p w14:paraId="59580BD3" w14:textId="77777777" w:rsidR="008C77E8" w:rsidRPr="00E227F5" w:rsidRDefault="008C77E8" w:rsidP="008C77E8">
      <w:pPr>
        <w:pStyle w:val="Lista"/>
        <w:jc w:val="both"/>
        <w:rPr>
          <w:rFonts w:ascii="Arial Narrow" w:hAnsi="Arial Narrow" w:cstheme="majorHAnsi"/>
          <w:sz w:val="22"/>
          <w:szCs w:val="22"/>
        </w:rPr>
      </w:pPr>
    </w:p>
    <w:p w14:paraId="21CA9192" w14:textId="77777777" w:rsidR="008C77E8" w:rsidRPr="00E227F5" w:rsidRDefault="008C77E8" w:rsidP="008C77E8">
      <w:pPr>
        <w:pStyle w:val="Lista"/>
        <w:jc w:val="both"/>
        <w:rPr>
          <w:rFonts w:ascii="Arial Narrow" w:hAnsi="Arial Narrow" w:cstheme="majorHAnsi"/>
          <w:sz w:val="22"/>
          <w:szCs w:val="22"/>
        </w:rPr>
      </w:pPr>
      <w:r w:rsidRPr="00E227F5">
        <w:rPr>
          <w:rFonts w:ascii="Arial Narrow" w:hAnsi="Arial Narrow" w:cstheme="majorHAnsi"/>
          <w:sz w:val="22"/>
          <w:szCs w:val="22"/>
        </w:rPr>
        <w:t>2. Oświadczamy, że:</w:t>
      </w:r>
    </w:p>
    <w:p w14:paraId="5CBE56C1" w14:textId="7B9BA788" w:rsidR="008C77E8" w:rsidRPr="00E227F5" w:rsidRDefault="008C77E8" w:rsidP="00426F8E">
      <w:pPr>
        <w:numPr>
          <w:ilvl w:val="1"/>
          <w:numId w:val="36"/>
        </w:numPr>
        <w:tabs>
          <w:tab w:val="clear" w:pos="1440"/>
          <w:tab w:val="num" w:pos="900"/>
        </w:tabs>
        <w:spacing w:line="240" w:lineRule="auto"/>
        <w:ind w:left="900" w:hanging="474"/>
        <w:jc w:val="both"/>
        <w:rPr>
          <w:rFonts w:ascii="Arial Narrow" w:hAnsi="Arial Narrow" w:cstheme="majorHAnsi"/>
        </w:rPr>
      </w:pPr>
      <w:r w:rsidRPr="00E227F5">
        <w:rPr>
          <w:rFonts w:ascii="Arial Narrow" w:hAnsi="Arial Narrow" w:cstheme="majorHAnsi"/>
        </w:rPr>
        <w:t xml:space="preserve">akceptujemy warunki płatności oraz termin wykonania określone w swz; </w:t>
      </w:r>
    </w:p>
    <w:p w14:paraId="2B449B59" w14:textId="7F2B082F" w:rsidR="005C5BA9" w:rsidRPr="00E227F5" w:rsidRDefault="002D6564" w:rsidP="005C5BA9">
      <w:pPr>
        <w:numPr>
          <w:ilvl w:val="1"/>
          <w:numId w:val="36"/>
        </w:numPr>
        <w:tabs>
          <w:tab w:val="clear" w:pos="1440"/>
          <w:tab w:val="num" w:pos="900"/>
        </w:tabs>
        <w:spacing w:line="240" w:lineRule="auto"/>
        <w:ind w:left="900" w:hanging="474"/>
        <w:jc w:val="both"/>
        <w:rPr>
          <w:rFonts w:ascii="Arial Narrow" w:hAnsi="Arial Narrow" w:cstheme="majorHAnsi"/>
          <w:sz w:val="20"/>
          <w:szCs w:val="20"/>
        </w:rPr>
      </w:pPr>
      <w:r w:rsidRPr="00E227F5">
        <w:rPr>
          <w:rFonts w:ascii="Arial Narrow" w:hAnsi="Arial Narrow" w:cstheme="majorHAnsi"/>
          <w:sz w:val="20"/>
          <w:szCs w:val="20"/>
        </w:rPr>
        <w:t xml:space="preserve">nie podlegamy wykluczeniu na podstawie </w:t>
      </w:r>
      <w:r w:rsidR="005C5BA9" w:rsidRPr="00E227F5">
        <w:rPr>
          <w:rFonts w:ascii="Arial Narrow" w:hAnsi="Arial Narrow"/>
          <w:sz w:val="20"/>
          <w:szCs w:val="20"/>
        </w:rPr>
        <w:t>art. 7 ust. 1 pkt 1-3 ustawy z dnia 13 kwietnia 2022 r. o szczególnych rozwiązaniach w zakresie przeciwdziałania wspieraniu agresji na Ukrainę oraz służących ochronie bezpieczeństwa narodowego (Dz.U. poz. 835).</w:t>
      </w:r>
    </w:p>
    <w:p w14:paraId="0D1307B4" w14:textId="4ABA12FA" w:rsidR="008C77E8" w:rsidRPr="00E227F5" w:rsidRDefault="008C77E8" w:rsidP="00426F8E">
      <w:pPr>
        <w:numPr>
          <w:ilvl w:val="1"/>
          <w:numId w:val="36"/>
        </w:numPr>
        <w:tabs>
          <w:tab w:val="clear" w:pos="1440"/>
          <w:tab w:val="num" w:pos="900"/>
        </w:tabs>
        <w:spacing w:line="240" w:lineRule="auto"/>
        <w:ind w:left="900" w:hanging="474"/>
        <w:jc w:val="both"/>
        <w:rPr>
          <w:rFonts w:ascii="Arial Narrow" w:hAnsi="Arial Narrow" w:cstheme="majorHAnsi"/>
        </w:rPr>
      </w:pPr>
      <w:r w:rsidRPr="00E227F5">
        <w:rPr>
          <w:rFonts w:ascii="Arial Narrow" w:hAnsi="Arial Narrow" w:cstheme="majorHAnsi"/>
        </w:rPr>
        <w:t>zapoznaliśmy się z warunkami podanymi przez Zamawiającego w SWZ i nie wnosimy do nich żadnych zastrzeżeń,</w:t>
      </w:r>
    </w:p>
    <w:p w14:paraId="2E1B32D9" w14:textId="77777777" w:rsidR="008C77E8" w:rsidRPr="00E227F5" w:rsidRDefault="008C77E8" w:rsidP="00426F8E">
      <w:pPr>
        <w:numPr>
          <w:ilvl w:val="1"/>
          <w:numId w:val="36"/>
        </w:numPr>
        <w:tabs>
          <w:tab w:val="clear" w:pos="1440"/>
          <w:tab w:val="num" w:pos="900"/>
        </w:tabs>
        <w:spacing w:line="240" w:lineRule="auto"/>
        <w:ind w:left="900" w:hanging="474"/>
        <w:jc w:val="both"/>
        <w:rPr>
          <w:rFonts w:ascii="Arial Narrow" w:hAnsi="Arial Narrow" w:cstheme="majorHAnsi"/>
        </w:rPr>
      </w:pPr>
      <w:r w:rsidRPr="00E227F5">
        <w:rPr>
          <w:rFonts w:ascii="Arial Narrow" w:hAnsi="Arial Narrow" w:cstheme="majorHAnsi"/>
        </w:rPr>
        <w:t>uzyskaliśmy wszelkie niezbędne informacje do przygotowania oferty i wykonania zamówienia.</w:t>
      </w:r>
    </w:p>
    <w:p w14:paraId="647A79FC" w14:textId="487259EB" w:rsidR="008C77E8" w:rsidRPr="00E227F5" w:rsidRDefault="008C77E8" w:rsidP="00426F8E">
      <w:pPr>
        <w:numPr>
          <w:ilvl w:val="1"/>
          <w:numId w:val="36"/>
        </w:numPr>
        <w:tabs>
          <w:tab w:val="clear" w:pos="1440"/>
          <w:tab w:val="num" w:pos="900"/>
        </w:tabs>
        <w:spacing w:line="240" w:lineRule="auto"/>
        <w:ind w:left="900" w:hanging="474"/>
        <w:jc w:val="both"/>
        <w:rPr>
          <w:rFonts w:ascii="Arial Narrow" w:hAnsi="Arial Narrow" w:cstheme="majorHAnsi"/>
        </w:rPr>
      </w:pPr>
      <w:r w:rsidRPr="00E227F5">
        <w:rPr>
          <w:rFonts w:ascii="Arial Narrow" w:hAnsi="Arial Narrow" w:cstheme="majorHAnsi"/>
        </w:rPr>
        <w:t>akceptujemy projektowane postanowienia umowy, oraz termin realizacji przedmiotu zamówienia podany przez Zamawiającego,</w:t>
      </w:r>
    </w:p>
    <w:p w14:paraId="49A69981" w14:textId="77777777" w:rsidR="008C77E8" w:rsidRPr="00E227F5" w:rsidRDefault="008C77E8" w:rsidP="00426F8E">
      <w:pPr>
        <w:numPr>
          <w:ilvl w:val="1"/>
          <w:numId w:val="36"/>
        </w:numPr>
        <w:tabs>
          <w:tab w:val="clear" w:pos="1440"/>
          <w:tab w:val="num" w:pos="900"/>
        </w:tabs>
        <w:spacing w:line="240" w:lineRule="auto"/>
        <w:ind w:left="900" w:hanging="474"/>
        <w:jc w:val="both"/>
        <w:rPr>
          <w:rFonts w:ascii="Arial Narrow" w:hAnsi="Arial Narrow" w:cstheme="majorHAnsi"/>
        </w:rPr>
      </w:pPr>
      <w:r w:rsidRPr="00E227F5">
        <w:rPr>
          <w:rFonts w:ascii="Arial Narrow" w:hAnsi="Arial Narrow" w:cstheme="majorHAnsi"/>
        </w:rPr>
        <w:t>oświadczamy, że wypełniliśmy obowiązki informacyjne przewidziane w art. 13 lub art. 14 RODO</w:t>
      </w:r>
      <w:r w:rsidRPr="00E227F5">
        <w:rPr>
          <w:rFonts w:ascii="Arial Narrow" w:hAnsi="Arial Narrow" w:cstheme="majorHAnsi"/>
          <w:vertAlign w:val="superscript"/>
        </w:rPr>
        <w:t>1)</w:t>
      </w:r>
      <w:r w:rsidRPr="00E227F5">
        <w:rPr>
          <w:rFonts w:ascii="Arial Narrow" w:hAnsi="Arial Narrow" w:cstheme="majorHAnsi"/>
        </w:rPr>
        <w:t xml:space="preserve"> wobec osób fizycznych, od których dane osobowe bezpośrednio lub pośrednio pozyskałem w celu ubiegania się o udzielenie zamówienia publicznego w niniejszym postępowaniu*,</w:t>
      </w:r>
    </w:p>
    <w:p w14:paraId="175BC55B" w14:textId="77777777" w:rsidR="008C77E8" w:rsidRPr="00E227F5" w:rsidRDefault="008C77E8" w:rsidP="00426F8E">
      <w:pPr>
        <w:numPr>
          <w:ilvl w:val="1"/>
          <w:numId w:val="36"/>
        </w:numPr>
        <w:tabs>
          <w:tab w:val="clear" w:pos="1440"/>
          <w:tab w:val="num" w:pos="900"/>
        </w:tabs>
        <w:spacing w:line="240" w:lineRule="auto"/>
        <w:ind w:left="900" w:hanging="474"/>
        <w:jc w:val="both"/>
        <w:rPr>
          <w:rFonts w:ascii="Arial Narrow" w:hAnsi="Arial Narrow" w:cstheme="majorHAnsi"/>
        </w:rPr>
      </w:pPr>
      <w:r w:rsidRPr="00E227F5">
        <w:rPr>
          <w:rFonts w:ascii="Arial Narrow" w:hAnsi="Arial Narrow" w:cstheme="majorHAnsi"/>
        </w:rPr>
        <w:t>uważamy się za związanych niniejszą ofertą przez 30 dni od dnia upływu terminu składania ofert,</w:t>
      </w:r>
    </w:p>
    <w:p w14:paraId="36AEDF38" w14:textId="77777777" w:rsidR="008C77E8" w:rsidRPr="00E227F5" w:rsidRDefault="008C77E8" w:rsidP="00426F8E">
      <w:pPr>
        <w:numPr>
          <w:ilvl w:val="1"/>
          <w:numId w:val="36"/>
        </w:numPr>
        <w:tabs>
          <w:tab w:val="clear" w:pos="1440"/>
          <w:tab w:val="num" w:pos="900"/>
        </w:tabs>
        <w:spacing w:line="240" w:lineRule="auto"/>
        <w:ind w:left="900" w:hanging="474"/>
        <w:jc w:val="both"/>
        <w:rPr>
          <w:rFonts w:ascii="Arial Narrow" w:hAnsi="Arial Narrow" w:cstheme="majorHAnsi"/>
        </w:rPr>
      </w:pPr>
      <w:r w:rsidRPr="00E227F5">
        <w:rPr>
          <w:rFonts w:ascii="Arial Narrow" w:hAnsi="Arial Narrow" w:cstheme="majorHAnsi"/>
        </w:rPr>
        <w:t>podwykonawcom zamierzamy powierzyć wykonanie następujących części zamówienia (należy wskazać części zamówienia wraz z podaniem firm podwykonawców:</w:t>
      </w:r>
    </w:p>
    <w:p w14:paraId="6DB632CB" w14:textId="77777777" w:rsidR="008C77E8" w:rsidRPr="00E227F5" w:rsidRDefault="008C77E8" w:rsidP="00426F8E">
      <w:pPr>
        <w:numPr>
          <w:ilvl w:val="0"/>
          <w:numId w:val="37"/>
        </w:numPr>
        <w:spacing w:line="240" w:lineRule="auto"/>
        <w:ind w:hanging="594"/>
        <w:jc w:val="both"/>
        <w:rPr>
          <w:rFonts w:ascii="Arial Narrow" w:hAnsi="Arial Narrow" w:cstheme="majorHAnsi"/>
        </w:rPr>
      </w:pPr>
      <w:r w:rsidRPr="00E227F5">
        <w:rPr>
          <w:rFonts w:ascii="Arial Narrow" w:hAnsi="Arial Narrow" w:cstheme="majorHAnsi"/>
        </w:rPr>
        <w:t>…………………………………………………………………………………</w:t>
      </w:r>
    </w:p>
    <w:p w14:paraId="01C79295" w14:textId="77777777" w:rsidR="008C77E8" w:rsidRPr="00E227F5" w:rsidRDefault="008C77E8" w:rsidP="00426F8E">
      <w:pPr>
        <w:numPr>
          <w:ilvl w:val="0"/>
          <w:numId w:val="37"/>
        </w:numPr>
        <w:spacing w:line="240" w:lineRule="auto"/>
        <w:ind w:hanging="594"/>
        <w:jc w:val="both"/>
        <w:rPr>
          <w:rFonts w:ascii="Arial Narrow" w:hAnsi="Arial Narrow" w:cstheme="majorHAnsi"/>
        </w:rPr>
      </w:pPr>
      <w:r w:rsidRPr="00E227F5">
        <w:rPr>
          <w:rFonts w:ascii="Arial Narrow" w:hAnsi="Arial Narrow" w:cstheme="majorHAnsi"/>
        </w:rPr>
        <w:t>…………………………………………………………………………………</w:t>
      </w:r>
    </w:p>
    <w:p w14:paraId="604F02EB" w14:textId="77777777" w:rsidR="008C77E8" w:rsidRPr="00E227F5" w:rsidRDefault="008C77E8" w:rsidP="00426F8E">
      <w:pPr>
        <w:numPr>
          <w:ilvl w:val="0"/>
          <w:numId w:val="37"/>
        </w:numPr>
        <w:spacing w:line="240" w:lineRule="auto"/>
        <w:ind w:hanging="594"/>
        <w:jc w:val="both"/>
        <w:rPr>
          <w:rFonts w:ascii="Arial Narrow" w:hAnsi="Arial Narrow" w:cstheme="majorHAnsi"/>
        </w:rPr>
      </w:pPr>
      <w:r w:rsidRPr="00E227F5">
        <w:rPr>
          <w:rFonts w:ascii="Arial Narrow" w:hAnsi="Arial Narrow" w:cstheme="majorHAnsi"/>
        </w:rPr>
        <w:t>…………………………………………………………………………………</w:t>
      </w:r>
    </w:p>
    <w:p w14:paraId="542A2564" w14:textId="77777777" w:rsidR="008F4973" w:rsidRPr="00E227F5" w:rsidRDefault="008F4973" w:rsidP="008F4973">
      <w:pPr>
        <w:spacing w:line="240" w:lineRule="auto"/>
        <w:ind w:left="1587"/>
        <w:jc w:val="both"/>
        <w:rPr>
          <w:rFonts w:ascii="Arial Narrow" w:hAnsi="Arial Narrow" w:cstheme="majorHAnsi"/>
        </w:rPr>
      </w:pPr>
    </w:p>
    <w:p w14:paraId="522FD254" w14:textId="04BB530F" w:rsidR="008C77E8" w:rsidRPr="00E227F5" w:rsidRDefault="008C77E8" w:rsidP="008C77E8">
      <w:pPr>
        <w:pStyle w:val="Lista"/>
        <w:ind w:left="0" w:firstLine="0"/>
        <w:jc w:val="both"/>
        <w:rPr>
          <w:rFonts w:ascii="Arial Narrow" w:hAnsi="Arial Narrow" w:cstheme="majorHAnsi"/>
          <w:sz w:val="22"/>
          <w:szCs w:val="22"/>
        </w:rPr>
      </w:pPr>
      <w:r w:rsidRPr="00E227F5">
        <w:rPr>
          <w:rFonts w:ascii="Arial Narrow" w:hAnsi="Arial Narrow" w:cstheme="majorHAnsi"/>
          <w:sz w:val="22"/>
          <w:szCs w:val="22"/>
        </w:rPr>
        <w:t>3. W przypadku udzielenia nam zamówienia zobowiązujemy się do zawarcia umowy w miejscu i terminie wskazanym przez Zamawiającego;</w:t>
      </w:r>
    </w:p>
    <w:p w14:paraId="0FA4D302" w14:textId="74A741E3" w:rsidR="008C77E8" w:rsidRPr="00E227F5" w:rsidRDefault="008C77E8" w:rsidP="008C77E8">
      <w:pPr>
        <w:pStyle w:val="Lista"/>
        <w:jc w:val="both"/>
        <w:rPr>
          <w:rFonts w:ascii="Arial Narrow" w:hAnsi="Arial Narrow" w:cstheme="majorHAnsi"/>
          <w:sz w:val="22"/>
          <w:szCs w:val="22"/>
        </w:rPr>
      </w:pPr>
      <w:r w:rsidRPr="00E227F5">
        <w:rPr>
          <w:rFonts w:ascii="Arial Narrow" w:hAnsi="Arial Narrow" w:cstheme="majorHAnsi"/>
          <w:sz w:val="22"/>
          <w:szCs w:val="22"/>
        </w:rPr>
        <w:t>4.   Oferta została złożona na …………………….. stronach.</w:t>
      </w:r>
    </w:p>
    <w:p w14:paraId="4F97A1F7" w14:textId="0DB97F0B" w:rsidR="001B44CC" w:rsidRPr="00E227F5" w:rsidRDefault="001B44CC" w:rsidP="008C77E8">
      <w:pPr>
        <w:pStyle w:val="Lista"/>
        <w:jc w:val="both"/>
        <w:rPr>
          <w:rFonts w:ascii="Arial Narrow" w:hAnsi="Arial Narrow" w:cstheme="majorHAnsi"/>
          <w:sz w:val="22"/>
          <w:szCs w:val="22"/>
        </w:rPr>
      </w:pPr>
      <w:r w:rsidRPr="00E227F5">
        <w:rPr>
          <w:rFonts w:ascii="Arial Narrow" w:hAnsi="Arial Narrow" w:cstheme="majorHAnsi"/>
          <w:sz w:val="22"/>
          <w:szCs w:val="22"/>
        </w:rPr>
        <w:t>5. Odpis z właściwego rejestru można pobrać ze strony….</w:t>
      </w:r>
    </w:p>
    <w:p w14:paraId="413FBC2F" w14:textId="09C52D36" w:rsidR="008C77E8" w:rsidRPr="00E227F5" w:rsidRDefault="001B44CC" w:rsidP="008C77E8">
      <w:pPr>
        <w:pStyle w:val="Lista"/>
        <w:jc w:val="both"/>
        <w:rPr>
          <w:rFonts w:ascii="Arial Narrow" w:hAnsi="Arial Narrow" w:cstheme="majorHAnsi"/>
          <w:sz w:val="22"/>
          <w:szCs w:val="22"/>
        </w:rPr>
      </w:pPr>
      <w:r w:rsidRPr="00E227F5">
        <w:rPr>
          <w:rFonts w:ascii="Arial Narrow" w:hAnsi="Arial Narrow" w:cstheme="majorHAnsi"/>
          <w:sz w:val="22"/>
          <w:szCs w:val="22"/>
        </w:rPr>
        <w:t>6</w:t>
      </w:r>
      <w:r w:rsidR="008C77E8" w:rsidRPr="00E227F5">
        <w:rPr>
          <w:rFonts w:ascii="Arial Narrow" w:hAnsi="Arial Narrow" w:cstheme="majorHAnsi"/>
          <w:sz w:val="22"/>
          <w:szCs w:val="22"/>
        </w:rPr>
        <w:t>.    Do oferty dołączono następujące dokumenty:</w:t>
      </w:r>
    </w:p>
    <w:p w14:paraId="705DA905" w14:textId="77777777" w:rsidR="008F4973" w:rsidRPr="00E227F5" w:rsidRDefault="008F4973" w:rsidP="008C77E8">
      <w:pPr>
        <w:pStyle w:val="Lista"/>
        <w:jc w:val="both"/>
        <w:rPr>
          <w:rFonts w:ascii="Arial Narrow" w:hAnsi="Arial Narrow" w:cstheme="majorHAnsi"/>
          <w:sz w:val="22"/>
          <w:szCs w:val="22"/>
        </w:rPr>
      </w:pPr>
    </w:p>
    <w:p w14:paraId="4523235A" w14:textId="79DD5993" w:rsidR="008C77E8" w:rsidRPr="00E227F5" w:rsidRDefault="008C77E8" w:rsidP="00426F8E">
      <w:pPr>
        <w:pStyle w:val="Lista"/>
        <w:numPr>
          <w:ilvl w:val="0"/>
          <w:numId w:val="38"/>
        </w:numPr>
        <w:ind w:left="714" w:hanging="357"/>
        <w:jc w:val="both"/>
        <w:rPr>
          <w:rFonts w:ascii="Arial Narrow" w:hAnsi="Arial Narrow" w:cstheme="majorHAnsi"/>
          <w:sz w:val="22"/>
          <w:szCs w:val="22"/>
        </w:rPr>
      </w:pPr>
      <w:r w:rsidRPr="00E227F5">
        <w:rPr>
          <w:rFonts w:ascii="Arial Narrow" w:hAnsi="Arial Narrow" w:cstheme="majorHAnsi"/>
          <w:sz w:val="22"/>
          <w:szCs w:val="22"/>
        </w:rPr>
        <w:t>……………………..……………………………………………………………….…</w:t>
      </w:r>
    </w:p>
    <w:p w14:paraId="444E8340" w14:textId="77777777" w:rsidR="003A67F6" w:rsidRPr="00E227F5" w:rsidRDefault="003A67F6" w:rsidP="003A67F6">
      <w:pPr>
        <w:pStyle w:val="Lista"/>
        <w:ind w:left="714" w:firstLine="0"/>
        <w:jc w:val="both"/>
        <w:rPr>
          <w:rFonts w:ascii="Arial Narrow" w:hAnsi="Arial Narrow" w:cstheme="majorHAnsi"/>
          <w:sz w:val="22"/>
          <w:szCs w:val="22"/>
        </w:rPr>
      </w:pPr>
    </w:p>
    <w:p w14:paraId="1EAF24E5" w14:textId="77777777" w:rsidR="003A67F6" w:rsidRPr="00E227F5" w:rsidRDefault="008C77E8" w:rsidP="00426F8E">
      <w:pPr>
        <w:pStyle w:val="Lista"/>
        <w:numPr>
          <w:ilvl w:val="0"/>
          <w:numId w:val="38"/>
        </w:numPr>
        <w:ind w:left="714" w:hanging="357"/>
        <w:jc w:val="both"/>
        <w:rPr>
          <w:rFonts w:ascii="Arial Narrow" w:hAnsi="Arial Narrow" w:cstheme="majorHAnsi"/>
          <w:sz w:val="22"/>
          <w:szCs w:val="22"/>
        </w:rPr>
      </w:pPr>
      <w:r w:rsidRPr="00E227F5">
        <w:rPr>
          <w:rFonts w:ascii="Arial Narrow" w:hAnsi="Arial Narrow" w:cstheme="majorHAnsi"/>
          <w:sz w:val="22"/>
          <w:szCs w:val="22"/>
        </w:rPr>
        <w:t>…………</w:t>
      </w:r>
      <w:r w:rsidR="003A67F6" w:rsidRPr="00E227F5">
        <w:rPr>
          <w:rFonts w:ascii="Arial Narrow" w:hAnsi="Arial Narrow" w:cstheme="majorHAnsi"/>
          <w:sz w:val="22"/>
          <w:szCs w:val="22"/>
        </w:rPr>
        <w:t>……….…………………………………………………………………….</w:t>
      </w:r>
    </w:p>
    <w:p w14:paraId="70100A16" w14:textId="39F0EC6D" w:rsidR="008C77E8" w:rsidRPr="00E227F5" w:rsidRDefault="008C77E8" w:rsidP="00002ABA">
      <w:pPr>
        <w:pStyle w:val="Lista"/>
        <w:ind w:left="0" w:firstLine="0"/>
        <w:jc w:val="both"/>
        <w:rPr>
          <w:rFonts w:ascii="Arial Narrow" w:hAnsi="Arial Narrow" w:cstheme="majorHAnsi"/>
          <w:sz w:val="22"/>
          <w:szCs w:val="22"/>
        </w:rPr>
      </w:pPr>
    </w:p>
    <w:p w14:paraId="2F9AC793" w14:textId="7EFC82A7" w:rsidR="008C77E8" w:rsidRPr="00E227F5" w:rsidRDefault="008C77E8" w:rsidP="00426F8E">
      <w:pPr>
        <w:pStyle w:val="Lista"/>
        <w:numPr>
          <w:ilvl w:val="0"/>
          <w:numId w:val="38"/>
        </w:numPr>
        <w:ind w:left="714" w:hanging="357"/>
        <w:jc w:val="both"/>
        <w:rPr>
          <w:rFonts w:ascii="Arial Narrow" w:hAnsi="Arial Narrow" w:cstheme="majorHAnsi"/>
          <w:sz w:val="22"/>
          <w:szCs w:val="22"/>
        </w:rPr>
      </w:pPr>
      <w:r w:rsidRPr="00E227F5">
        <w:rPr>
          <w:rFonts w:ascii="Arial Narrow" w:hAnsi="Arial Narrow" w:cstheme="majorHAnsi"/>
          <w:sz w:val="22"/>
          <w:szCs w:val="22"/>
        </w:rPr>
        <w:t>…………</w:t>
      </w:r>
      <w:r w:rsidR="003A67F6" w:rsidRPr="00E227F5">
        <w:rPr>
          <w:rFonts w:ascii="Arial Narrow" w:hAnsi="Arial Narrow" w:cstheme="majorHAnsi"/>
          <w:sz w:val="22"/>
          <w:szCs w:val="22"/>
        </w:rPr>
        <w:t>…………………………………………….………………………………</w:t>
      </w:r>
    </w:p>
    <w:p w14:paraId="382D3B2D" w14:textId="77777777" w:rsidR="003A67F6" w:rsidRPr="00E227F5" w:rsidRDefault="003A67F6" w:rsidP="003A67F6">
      <w:pPr>
        <w:pStyle w:val="Lista"/>
        <w:ind w:left="714" w:firstLine="0"/>
        <w:jc w:val="both"/>
        <w:rPr>
          <w:rFonts w:ascii="Arial Narrow" w:hAnsi="Arial Narrow" w:cstheme="majorHAnsi"/>
          <w:sz w:val="22"/>
          <w:szCs w:val="22"/>
        </w:rPr>
      </w:pPr>
    </w:p>
    <w:p w14:paraId="0892AB80" w14:textId="77777777" w:rsidR="00DE25C4" w:rsidRPr="00E227F5" w:rsidRDefault="00DE25C4" w:rsidP="003A67F6">
      <w:pPr>
        <w:pStyle w:val="Lista"/>
        <w:ind w:left="714" w:firstLine="0"/>
        <w:jc w:val="both"/>
        <w:rPr>
          <w:rFonts w:ascii="Arial Narrow" w:hAnsi="Arial Narrow" w:cstheme="majorHAnsi"/>
          <w:sz w:val="22"/>
          <w:szCs w:val="22"/>
        </w:rPr>
      </w:pPr>
    </w:p>
    <w:p w14:paraId="7DCA1115" w14:textId="77777777" w:rsidR="00DE25C4" w:rsidRPr="00E227F5" w:rsidRDefault="00DE25C4" w:rsidP="003A67F6">
      <w:pPr>
        <w:pStyle w:val="Lista"/>
        <w:ind w:left="714" w:firstLine="0"/>
        <w:jc w:val="both"/>
        <w:rPr>
          <w:rFonts w:ascii="Arial Narrow" w:hAnsi="Arial Narrow" w:cstheme="majorHAnsi"/>
          <w:sz w:val="22"/>
          <w:szCs w:val="22"/>
        </w:rPr>
      </w:pPr>
    </w:p>
    <w:p w14:paraId="4BFE4CB0" w14:textId="77777777" w:rsidR="00DE25C4" w:rsidRPr="00E227F5" w:rsidRDefault="00DE25C4" w:rsidP="003A67F6">
      <w:pPr>
        <w:pStyle w:val="Lista"/>
        <w:ind w:left="714" w:firstLine="0"/>
        <w:jc w:val="both"/>
        <w:rPr>
          <w:rFonts w:ascii="Arial Narrow" w:hAnsi="Arial Narrow" w:cstheme="majorHAnsi"/>
          <w:sz w:val="22"/>
          <w:szCs w:val="22"/>
        </w:rPr>
      </w:pPr>
    </w:p>
    <w:p w14:paraId="006F2E43" w14:textId="77777777" w:rsidR="003A67F6" w:rsidRPr="00E227F5" w:rsidRDefault="003A67F6" w:rsidP="002D6564">
      <w:pPr>
        <w:pStyle w:val="Lista"/>
        <w:ind w:left="0" w:firstLine="0"/>
        <w:jc w:val="both"/>
        <w:rPr>
          <w:rFonts w:ascii="Arial Narrow" w:hAnsi="Arial Narrow" w:cstheme="majorHAnsi"/>
          <w:sz w:val="22"/>
          <w:szCs w:val="22"/>
        </w:rPr>
      </w:pPr>
    </w:p>
    <w:p w14:paraId="5FE71324" w14:textId="77777777" w:rsidR="008C77E8" w:rsidRPr="00E227F5" w:rsidRDefault="008C77E8" w:rsidP="008C77E8">
      <w:pPr>
        <w:jc w:val="both"/>
        <w:rPr>
          <w:rFonts w:ascii="Arial Narrow" w:hAnsi="Arial Narrow" w:cstheme="majorHAnsi"/>
        </w:rPr>
      </w:pPr>
      <w:r w:rsidRPr="00E227F5">
        <w:rPr>
          <w:rFonts w:ascii="Arial Narrow" w:hAnsi="Arial Narrow" w:cstheme="majorHAnsi"/>
        </w:rPr>
        <w:lastRenderedPageBreak/>
        <w:t>Nazwa i adres WYKONAWCY :</w:t>
      </w:r>
    </w:p>
    <w:p w14:paraId="3ED62385" w14:textId="32B54179" w:rsidR="008C77E8" w:rsidRPr="00E227F5" w:rsidRDefault="008C77E8" w:rsidP="008C77E8">
      <w:pPr>
        <w:ind w:right="70"/>
        <w:jc w:val="both"/>
        <w:rPr>
          <w:rFonts w:ascii="Arial Narrow" w:hAnsi="Arial Narrow" w:cstheme="majorHAnsi"/>
        </w:rPr>
      </w:pPr>
      <w:r w:rsidRPr="00E227F5">
        <w:rPr>
          <w:rFonts w:ascii="Arial Narrow" w:hAnsi="Arial Narrow" w:cstheme="maj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81D7E2F" w14:textId="77777777" w:rsidR="008C77E8" w:rsidRPr="00E227F5" w:rsidRDefault="008C77E8" w:rsidP="008C77E8">
      <w:pPr>
        <w:ind w:right="70"/>
        <w:jc w:val="both"/>
        <w:rPr>
          <w:rFonts w:ascii="Arial Narrow" w:hAnsi="Arial Narrow" w:cstheme="majorHAnsi"/>
        </w:rPr>
      </w:pPr>
      <w:r w:rsidRPr="00E227F5">
        <w:rPr>
          <w:rFonts w:ascii="Arial Narrow" w:hAnsi="Arial Narrow" w:cstheme="majorHAnsi"/>
        </w:rPr>
        <w:t xml:space="preserve">NIP .......................................................   </w:t>
      </w:r>
    </w:p>
    <w:p w14:paraId="5E7E94E2" w14:textId="77777777" w:rsidR="008C77E8" w:rsidRPr="00E227F5" w:rsidRDefault="008C77E8" w:rsidP="008C77E8">
      <w:pPr>
        <w:ind w:right="70"/>
        <w:jc w:val="both"/>
        <w:rPr>
          <w:rFonts w:ascii="Arial Narrow" w:hAnsi="Arial Narrow" w:cstheme="majorHAnsi"/>
        </w:rPr>
      </w:pPr>
      <w:r w:rsidRPr="00E227F5">
        <w:rPr>
          <w:rFonts w:ascii="Arial Narrow" w:hAnsi="Arial Narrow" w:cstheme="majorHAnsi"/>
        </w:rPr>
        <w:t>REGON ................................................</w:t>
      </w:r>
    </w:p>
    <w:p w14:paraId="39228AB4" w14:textId="77777777" w:rsidR="008C77E8" w:rsidRPr="00E227F5" w:rsidRDefault="008C77E8" w:rsidP="008C77E8">
      <w:pPr>
        <w:jc w:val="both"/>
        <w:rPr>
          <w:rFonts w:ascii="Arial Narrow" w:hAnsi="Arial Narrow" w:cstheme="majorHAnsi"/>
        </w:rPr>
      </w:pPr>
      <w:r w:rsidRPr="00E227F5">
        <w:rPr>
          <w:rFonts w:ascii="Arial Narrow" w:hAnsi="Arial Narrow" w:cstheme="majorHAnsi"/>
        </w:rPr>
        <w:t>Adres, na który Zamawiający powinien przesyłać ewentualną korespondencję:</w:t>
      </w:r>
    </w:p>
    <w:p w14:paraId="7D2FE4BE" w14:textId="77777777" w:rsidR="008C77E8" w:rsidRPr="00E227F5" w:rsidRDefault="008C77E8" w:rsidP="008C77E8">
      <w:pPr>
        <w:ind w:right="70"/>
        <w:jc w:val="both"/>
        <w:rPr>
          <w:rFonts w:ascii="Arial Narrow" w:hAnsi="Arial Narrow" w:cstheme="majorHAnsi"/>
        </w:rPr>
      </w:pPr>
      <w:r w:rsidRPr="00E227F5">
        <w:rPr>
          <w:rFonts w:ascii="Arial Narrow" w:hAnsi="Arial Narrow" w:cstheme="majorHAnsi"/>
        </w:rPr>
        <w:t>.................................................................................................................................................</w:t>
      </w:r>
    </w:p>
    <w:p w14:paraId="3167468F" w14:textId="77777777" w:rsidR="008C77E8" w:rsidRPr="00E227F5" w:rsidRDefault="008C77E8" w:rsidP="008C77E8">
      <w:pPr>
        <w:jc w:val="both"/>
        <w:rPr>
          <w:rFonts w:ascii="Arial Narrow" w:hAnsi="Arial Narrow" w:cstheme="majorHAnsi"/>
        </w:rPr>
      </w:pPr>
      <w:r w:rsidRPr="00E227F5">
        <w:rPr>
          <w:rFonts w:ascii="Arial Narrow" w:hAnsi="Arial Narrow" w:cstheme="majorHAnsi"/>
        </w:rPr>
        <w:t xml:space="preserve">Osoba wyznaczona do kontaktów z Zamawiającym: </w:t>
      </w:r>
    </w:p>
    <w:p w14:paraId="620AA766" w14:textId="77777777" w:rsidR="008C77E8" w:rsidRPr="00E227F5" w:rsidRDefault="008C77E8" w:rsidP="008C77E8">
      <w:pPr>
        <w:ind w:right="70"/>
        <w:jc w:val="both"/>
        <w:rPr>
          <w:rFonts w:ascii="Arial Narrow" w:hAnsi="Arial Narrow" w:cstheme="majorHAnsi"/>
        </w:rPr>
      </w:pPr>
      <w:r w:rsidRPr="00E227F5">
        <w:rPr>
          <w:rFonts w:ascii="Arial Narrow" w:hAnsi="Arial Narrow" w:cstheme="majorHAnsi"/>
        </w:rPr>
        <w:t>...........................................................................................................................</w:t>
      </w:r>
    </w:p>
    <w:p w14:paraId="4DC4F0E2" w14:textId="77777777" w:rsidR="008C77E8" w:rsidRPr="00E227F5" w:rsidRDefault="008C77E8" w:rsidP="008C77E8">
      <w:pPr>
        <w:ind w:right="70"/>
        <w:jc w:val="both"/>
        <w:rPr>
          <w:rFonts w:ascii="Arial Narrow" w:hAnsi="Arial Narrow" w:cstheme="majorHAnsi"/>
        </w:rPr>
      </w:pPr>
      <w:r w:rsidRPr="00E227F5">
        <w:rPr>
          <w:rFonts w:ascii="Arial Narrow" w:hAnsi="Arial Narrow" w:cstheme="majorHAnsi"/>
        </w:rPr>
        <w:t>numer telefonu: (**) .............................................</w:t>
      </w:r>
    </w:p>
    <w:p w14:paraId="1759FF79" w14:textId="77777777" w:rsidR="008C77E8" w:rsidRPr="00E227F5" w:rsidRDefault="008C77E8" w:rsidP="008C77E8">
      <w:pPr>
        <w:pStyle w:val="pkt"/>
        <w:tabs>
          <w:tab w:val="left" w:pos="2127"/>
          <w:tab w:val="left" w:leader="dot" w:pos="8460"/>
        </w:tabs>
        <w:spacing w:before="0" w:after="0" w:line="240" w:lineRule="auto"/>
        <w:ind w:left="0" w:firstLine="0"/>
        <w:rPr>
          <w:rFonts w:ascii="Arial Narrow" w:hAnsi="Arial Narrow" w:cstheme="majorHAnsi"/>
          <w:sz w:val="22"/>
          <w:szCs w:val="22"/>
        </w:rPr>
      </w:pPr>
      <w:r w:rsidRPr="00E227F5">
        <w:rPr>
          <w:rFonts w:ascii="Arial Narrow" w:hAnsi="Arial Narrow" w:cstheme="majorHAnsi"/>
          <w:sz w:val="22"/>
          <w:szCs w:val="22"/>
        </w:rPr>
        <w:t>Numer faksu: (**)..................................................</w:t>
      </w:r>
    </w:p>
    <w:p w14:paraId="72AA719D" w14:textId="77777777" w:rsidR="008C77E8" w:rsidRPr="00E227F5" w:rsidRDefault="008C77E8" w:rsidP="008C77E8">
      <w:pPr>
        <w:ind w:right="-993"/>
        <w:jc w:val="both"/>
        <w:rPr>
          <w:rFonts w:ascii="Arial Narrow" w:hAnsi="Arial Narrow" w:cstheme="majorHAnsi"/>
        </w:rPr>
      </w:pPr>
      <w:r w:rsidRPr="00E227F5">
        <w:rPr>
          <w:rFonts w:ascii="Arial Narrow" w:hAnsi="Arial Narrow" w:cstheme="majorHAnsi"/>
        </w:rPr>
        <w:t>e-mail             .......................................................</w:t>
      </w:r>
    </w:p>
    <w:p w14:paraId="0FD577C5" w14:textId="77777777" w:rsidR="008C77E8" w:rsidRPr="00E227F5" w:rsidRDefault="008C77E8" w:rsidP="008C77E8">
      <w:pPr>
        <w:ind w:right="-993"/>
        <w:jc w:val="both"/>
        <w:rPr>
          <w:rFonts w:ascii="Arial Narrow" w:hAnsi="Arial Narrow" w:cstheme="majorHAnsi"/>
        </w:rPr>
      </w:pPr>
    </w:p>
    <w:p w14:paraId="0B606B0E" w14:textId="77777777" w:rsidR="008C77E8" w:rsidRPr="00E227F5" w:rsidRDefault="008C77E8" w:rsidP="008C77E8">
      <w:pPr>
        <w:ind w:right="-993"/>
        <w:jc w:val="both"/>
        <w:rPr>
          <w:rFonts w:ascii="Arial Narrow" w:hAnsi="Arial Narrow" w:cstheme="majorHAnsi"/>
        </w:rPr>
      </w:pPr>
    </w:p>
    <w:p w14:paraId="0CF7AB31" w14:textId="77777777" w:rsidR="008C77E8" w:rsidRPr="00E227F5" w:rsidRDefault="008C77E8" w:rsidP="008C77E8">
      <w:pPr>
        <w:ind w:right="-993"/>
        <w:jc w:val="both"/>
        <w:rPr>
          <w:rFonts w:ascii="Arial Narrow" w:hAnsi="Arial Narrow" w:cstheme="majorHAnsi"/>
        </w:rPr>
      </w:pPr>
      <w:r w:rsidRPr="00E227F5">
        <w:rPr>
          <w:rFonts w:ascii="Arial Narrow" w:hAnsi="Arial Narrow" w:cstheme="majorHAnsi"/>
        </w:rPr>
        <w:t>............................, dn. ………………….r.                        ...........................................................</w:t>
      </w:r>
    </w:p>
    <w:p w14:paraId="146F25A2" w14:textId="2F8C5ED0" w:rsidR="008C77E8" w:rsidRPr="00E227F5" w:rsidRDefault="008C77E8" w:rsidP="008C77E8">
      <w:pPr>
        <w:ind w:left="5400" w:right="70"/>
        <w:jc w:val="center"/>
        <w:rPr>
          <w:rFonts w:ascii="Arial Narrow" w:hAnsi="Arial Narrow" w:cstheme="majorHAnsi"/>
        </w:rPr>
      </w:pPr>
      <w:r w:rsidRPr="00E227F5">
        <w:rPr>
          <w:rFonts w:ascii="Arial Narrow" w:hAnsi="Arial Narrow" w:cstheme="majorHAnsi"/>
        </w:rPr>
        <w:t>Podpis elektroniczny</w:t>
      </w:r>
    </w:p>
    <w:p w14:paraId="2C3E8466" w14:textId="77777777" w:rsidR="008C77E8" w:rsidRPr="00E227F5" w:rsidRDefault="008C77E8" w:rsidP="008C77E8">
      <w:pPr>
        <w:ind w:right="-993"/>
        <w:jc w:val="both"/>
        <w:rPr>
          <w:rFonts w:ascii="Arial Narrow" w:hAnsi="Arial Narrow"/>
        </w:rPr>
      </w:pPr>
    </w:p>
    <w:p w14:paraId="756A1A6A" w14:textId="77777777" w:rsidR="008C77E8" w:rsidRPr="00E227F5" w:rsidRDefault="008C77E8" w:rsidP="008C77E8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E227F5">
        <w:rPr>
          <w:rFonts w:ascii="Arial Narrow" w:hAnsi="Arial Narrow"/>
          <w:sz w:val="22"/>
          <w:szCs w:val="22"/>
          <w:vertAlign w:val="superscript"/>
        </w:rPr>
        <w:t xml:space="preserve">1) </w:t>
      </w:r>
      <w:r w:rsidRPr="00E227F5">
        <w:rPr>
          <w:rFonts w:ascii="Arial Narrow" w:hAnsi="Arial Narrow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2843ACA" w14:textId="77777777" w:rsidR="008C77E8" w:rsidRPr="00E227F5" w:rsidRDefault="008C77E8" w:rsidP="008C77E8">
      <w:pPr>
        <w:pStyle w:val="NormalnyWeb"/>
        <w:spacing w:line="276" w:lineRule="auto"/>
        <w:ind w:left="142" w:hanging="142"/>
        <w:jc w:val="both"/>
        <w:rPr>
          <w:rFonts w:ascii="Arial Narrow" w:hAnsi="Arial Narrow"/>
          <w:sz w:val="16"/>
          <w:szCs w:val="16"/>
        </w:rPr>
      </w:pPr>
      <w:r w:rsidRPr="00E227F5">
        <w:rPr>
          <w:rFonts w:ascii="Arial Narrow" w:hAnsi="Arial Narrow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3A8488" w14:textId="77777777" w:rsidR="008C77E8" w:rsidRPr="00E227F5" w:rsidRDefault="008C77E8" w:rsidP="001E5343">
      <w:pPr>
        <w:spacing w:line="360" w:lineRule="auto"/>
        <w:jc w:val="both"/>
        <w:rPr>
          <w:rFonts w:ascii="Arial Narrow" w:eastAsia="Calibri" w:hAnsi="Arial Narrow"/>
          <w:sz w:val="24"/>
          <w:u w:val="single"/>
        </w:rPr>
      </w:pPr>
    </w:p>
    <w:p w14:paraId="6BD3360C" w14:textId="55E6D2D4" w:rsidR="00F25E1D" w:rsidRPr="00E227F5" w:rsidRDefault="00F25E1D" w:rsidP="005172A3">
      <w:pPr>
        <w:ind w:left="720"/>
        <w:jc w:val="right"/>
        <w:rPr>
          <w:rFonts w:ascii="Arial Narrow" w:eastAsia="Calibri" w:hAnsi="Arial Narrow"/>
          <w:sz w:val="24"/>
          <w:u w:val="single"/>
        </w:rPr>
      </w:pPr>
    </w:p>
    <w:p w14:paraId="1332FF69" w14:textId="77777777" w:rsidR="001E5343" w:rsidRPr="00E227F5" w:rsidRDefault="001E5343" w:rsidP="005172A3">
      <w:pPr>
        <w:ind w:left="720"/>
        <w:jc w:val="right"/>
        <w:rPr>
          <w:rFonts w:ascii="Arial Narrow" w:hAnsi="Arial Narrow" w:cs="Times New Roman"/>
        </w:rPr>
      </w:pPr>
    </w:p>
    <w:p w14:paraId="07C1C3DD" w14:textId="65B8CC39" w:rsidR="00F25E1D" w:rsidRPr="00E227F5" w:rsidRDefault="00F25E1D" w:rsidP="005172A3">
      <w:pPr>
        <w:ind w:left="720"/>
        <w:jc w:val="right"/>
        <w:rPr>
          <w:rFonts w:ascii="Arial Narrow" w:hAnsi="Arial Narrow" w:cs="Times New Roman"/>
        </w:rPr>
      </w:pPr>
    </w:p>
    <w:p w14:paraId="7D7F9885" w14:textId="230B2326" w:rsidR="00366D72" w:rsidRPr="00E227F5" w:rsidRDefault="00366D72" w:rsidP="005172A3">
      <w:pPr>
        <w:ind w:left="720"/>
        <w:jc w:val="right"/>
        <w:rPr>
          <w:rFonts w:ascii="Arial Narrow" w:hAnsi="Arial Narrow" w:cs="Times New Roman"/>
        </w:rPr>
      </w:pPr>
    </w:p>
    <w:p w14:paraId="7D5033F4" w14:textId="08E61EF7" w:rsidR="00366D72" w:rsidRPr="00E227F5" w:rsidRDefault="00366D72" w:rsidP="005172A3">
      <w:pPr>
        <w:ind w:left="720"/>
        <w:jc w:val="right"/>
        <w:rPr>
          <w:rFonts w:ascii="Arial Narrow" w:hAnsi="Arial Narrow" w:cs="Times New Roman"/>
        </w:rPr>
      </w:pPr>
    </w:p>
    <w:p w14:paraId="7F3E9F00" w14:textId="2066C8D3" w:rsidR="00366D72" w:rsidRPr="00E227F5" w:rsidRDefault="00366D72" w:rsidP="005172A3">
      <w:pPr>
        <w:ind w:left="720"/>
        <w:jc w:val="right"/>
        <w:rPr>
          <w:rFonts w:ascii="Arial Narrow" w:hAnsi="Arial Narrow" w:cs="Times New Roman"/>
        </w:rPr>
      </w:pPr>
    </w:p>
    <w:p w14:paraId="089E19CD" w14:textId="77777777" w:rsidR="007D5A5C" w:rsidRPr="00E227F5" w:rsidRDefault="007D5A5C" w:rsidP="005172A3">
      <w:pPr>
        <w:ind w:left="720"/>
        <w:jc w:val="right"/>
        <w:rPr>
          <w:rFonts w:ascii="Arial Narrow" w:hAnsi="Arial Narrow" w:cs="Times New Roman"/>
        </w:rPr>
      </w:pPr>
    </w:p>
    <w:p w14:paraId="345091CF" w14:textId="77777777" w:rsidR="007D5A5C" w:rsidRPr="00E227F5" w:rsidRDefault="007D5A5C" w:rsidP="005172A3">
      <w:pPr>
        <w:ind w:left="720"/>
        <w:jc w:val="right"/>
        <w:rPr>
          <w:rFonts w:ascii="Arial Narrow" w:hAnsi="Arial Narrow" w:cs="Times New Roman"/>
        </w:rPr>
      </w:pPr>
    </w:p>
    <w:p w14:paraId="4B942E5E" w14:textId="77777777" w:rsidR="00DE6B99" w:rsidRPr="00E227F5" w:rsidRDefault="00DE6B99" w:rsidP="005172A3">
      <w:pPr>
        <w:ind w:left="720"/>
        <w:jc w:val="right"/>
        <w:rPr>
          <w:rFonts w:ascii="Arial Narrow" w:hAnsi="Arial Narrow" w:cs="Times New Roman"/>
        </w:rPr>
      </w:pPr>
    </w:p>
    <w:p w14:paraId="0EC3A70A" w14:textId="77777777" w:rsidR="00DE6B99" w:rsidRPr="00E227F5" w:rsidRDefault="00DE6B99" w:rsidP="005172A3">
      <w:pPr>
        <w:ind w:left="720"/>
        <w:jc w:val="right"/>
        <w:rPr>
          <w:rFonts w:ascii="Arial Narrow" w:hAnsi="Arial Narrow" w:cs="Times New Roman"/>
        </w:rPr>
      </w:pPr>
    </w:p>
    <w:p w14:paraId="02EBEAC7" w14:textId="77777777" w:rsidR="00DE6B99" w:rsidRPr="00E227F5" w:rsidRDefault="00DE6B99" w:rsidP="005172A3">
      <w:pPr>
        <w:ind w:left="720"/>
        <w:jc w:val="right"/>
        <w:rPr>
          <w:rFonts w:ascii="Arial Narrow" w:hAnsi="Arial Narrow" w:cs="Times New Roman"/>
        </w:rPr>
      </w:pPr>
    </w:p>
    <w:p w14:paraId="2F9A73FD" w14:textId="77777777" w:rsidR="00DE6B99" w:rsidRPr="00E227F5" w:rsidRDefault="00DE6B99" w:rsidP="005172A3">
      <w:pPr>
        <w:ind w:left="720"/>
        <w:jc w:val="right"/>
        <w:rPr>
          <w:rFonts w:ascii="Arial Narrow" w:hAnsi="Arial Narrow" w:cs="Times New Roman"/>
        </w:rPr>
      </w:pPr>
    </w:p>
    <w:p w14:paraId="53608462" w14:textId="77777777" w:rsidR="00DE6B99" w:rsidRPr="00E227F5" w:rsidRDefault="00DE6B99" w:rsidP="005172A3">
      <w:pPr>
        <w:ind w:left="720"/>
        <w:jc w:val="right"/>
        <w:rPr>
          <w:rFonts w:ascii="Arial Narrow" w:hAnsi="Arial Narrow" w:cs="Times New Roman"/>
        </w:rPr>
      </w:pPr>
    </w:p>
    <w:p w14:paraId="38C37B6B" w14:textId="77777777" w:rsidR="00DE6B99" w:rsidRPr="00E227F5" w:rsidRDefault="00DE6B99" w:rsidP="005172A3">
      <w:pPr>
        <w:ind w:left="720"/>
        <w:jc w:val="right"/>
        <w:rPr>
          <w:rFonts w:ascii="Arial Narrow" w:hAnsi="Arial Narrow" w:cs="Times New Roman"/>
        </w:rPr>
      </w:pPr>
    </w:p>
    <w:p w14:paraId="3E628D37" w14:textId="77777777" w:rsidR="00DE6B99" w:rsidRPr="00E227F5" w:rsidRDefault="00DE6B99" w:rsidP="005172A3">
      <w:pPr>
        <w:ind w:left="720"/>
        <w:jc w:val="right"/>
        <w:rPr>
          <w:rFonts w:ascii="Arial Narrow" w:hAnsi="Arial Narrow" w:cs="Times New Roman"/>
        </w:rPr>
      </w:pPr>
    </w:p>
    <w:p w14:paraId="65D04C8C" w14:textId="77777777" w:rsidR="00DE6B99" w:rsidRPr="00E227F5" w:rsidRDefault="00DE6B99" w:rsidP="005172A3">
      <w:pPr>
        <w:ind w:left="720"/>
        <w:jc w:val="right"/>
        <w:rPr>
          <w:rFonts w:ascii="Arial Narrow" w:hAnsi="Arial Narrow" w:cs="Times New Roman"/>
        </w:rPr>
      </w:pPr>
    </w:p>
    <w:p w14:paraId="03158156" w14:textId="77777777" w:rsidR="00DE6B99" w:rsidRPr="00E227F5" w:rsidRDefault="00DE6B99" w:rsidP="005172A3">
      <w:pPr>
        <w:ind w:left="720"/>
        <w:jc w:val="right"/>
        <w:rPr>
          <w:rFonts w:ascii="Arial Narrow" w:hAnsi="Arial Narrow" w:cs="Times New Roman"/>
        </w:rPr>
      </w:pPr>
    </w:p>
    <w:p w14:paraId="6B0F77FD" w14:textId="77777777" w:rsidR="00DE6B99" w:rsidRPr="00E227F5" w:rsidRDefault="00DE6B99" w:rsidP="005172A3">
      <w:pPr>
        <w:ind w:left="720"/>
        <w:jc w:val="right"/>
        <w:rPr>
          <w:rFonts w:ascii="Arial Narrow" w:hAnsi="Arial Narrow" w:cs="Times New Roman"/>
        </w:rPr>
      </w:pPr>
    </w:p>
    <w:p w14:paraId="4B7B0425" w14:textId="77777777" w:rsidR="00DE6B99" w:rsidRPr="00E227F5" w:rsidRDefault="00DE6B99" w:rsidP="005172A3">
      <w:pPr>
        <w:ind w:left="720"/>
        <w:jc w:val="right"/>
        <w:rPr>
          <w:rFonts w:ascii="Arial Narrow" w:hAnsi="Arial Narrow" w:cs="Times New Roman"/>
        </w:rPr>
      </w:pPr>
    </w:p>
    <w:p w14:paraId="34506BC1" w14:textId="77777777" w:rsidR="001E5343" w:rsidRPr="00E227F5" w:rsidRDefault="001E5343" w:rsidP="009E0D71">
      <w:pPr>
        <w:rPr>
          <w:rFonts w:ascii="Arial Narrow" w:hAnsi="Arial Narrow" w:cs="Times New Roman"/>
        </w:rPr>
      </w:pPr>
    </w:p>
    <w:p w14:paraId="75D0D1BA" w14:textId="77777777" w:rsidR="00DE25C4" w:rsidRPr="00E227F5" w:rsidRDefault="00DE25C4" w:rsidP="009E0D71">
      <w:pPr>
        <w:rPr>
          <w:rFonts w:ascii="Arial Narrow" w:hAnsi="Arial Narrow" w:cs="Times New Roman"/>
        </w:rPr>
      </w:pPr>
    </w:p>
    <w:p w14:paraId="5BD69212" w14:textId="77777777" w:rsidR="002D6564" w:rsidRPr="00E227F5" w:rsidRDefault="002D6564" w:rsidP="005172A3">
      <w:pPr>
        <w:ind w:left="720"/>
        <w:jc w:val="right"/>
        <w:rPr>
          <w:rFonts w:ascii="Arial Narrow" w:hAnsi="Arial Narrow" w:cs="Times New Roman"/>
        </w:rPr>
      </w:pPr>
    </w:p>
    <w:p w14:paraId="355B0FEA" w14:textId="77777777" w:rsidR="002D6564" w:rsidRPr="00E227F5" w:rsidRDefault="002D6564" w:rsidP="005172A3">
      <w:pPr>
        <w:ind w:left="720"/>
        <w:jc w:val="right"/>
        <w:rPr>
          <w:rFonts w:ascii="Arial Narrow" w:hAnsi="Arial Narrow" w:cs="Times New Roman"/>
        </w:rPr>
      </w:pPr>
    </w:p>
    <w:p w14:paraId="788C4546" w14:textId="77777777" w:rsidR="00694730" w:rsidRPr="00E227F5" w:rsidRDefault="00694730" w:rsidP="002B53A8">
      <w:pPr>
        <w:spacing w:line="240" w:lineRule="auto"/>
        <w:jc w:val="right"/>
        <w:rPr>
          <w:rFonts w:ascii="Arial Narrow" w:hAnsi="Arial Narrow" w:cs="Times New Roman"/>
        </w:rPr>
      </w:pPr>
    </w:p>
    <w:p w14:paraId="384A997F" w14:textId="77777777" w:rsidR="00694730" w:rsidRPr="00E227F5" w:rsidRDefault="00694730" w:rsidP="002B53A8">
      <w:pPr>
        <w:spacing w:line="240" w:lineRule="auto"/>
        <w:jc w:val="right"/>
        <w:rPr>
          <w:rFonts w:ascii="Arial Narrow" w:hAnsi="Arial Narrow" w:cs="Times New Roman"/>
        </w:rPr>
      </w:pPr>
    </w:p>
    <w:p w14:paraId="0C9260B4" w14:textId="77777777" w:rsidR="00445BF1" w:rsidRPr="00E227F5" w:rsidRDefault="00445BF1" w:rsidP="002B53A8">
      <w:pPr>
        <w:spacing w:line="240" w:lineRule="auto"/>
        <w:jc w:val="right"/>
        <w:rPr>
          <w:rFonts w:ascii="Arial Narrow" w:hAnsi="Arial Narrow" w:cs="Times New Roman"/>
        </w:rPr>
      </w:pPr>
    </w:p>
    <w:p w14:paraId="66923C18" w14:textId="0BB72851" w:rsidR="002B53A8" w:rsidRPr="00E227F5" w:rsidRDefault="002B53A8" w:rsidP="002B53A8">
      <w:pPr>
        <w:spacing w:line="240" w:lineRule="auto"/>
        <w:jc w:val="right"/>
        <w:rPr>
          <w:rFonts w:ascii="Arial Narrow" w:hAnsi="Arial Narrow" w:cs="Times New Roman"/>
          <w:sz w:val="20"/>
          <w:szCs w:val="20"/>
        </w:rPr>
      </w:pPr>
      <w:r w:rsidRPr="00E227F5">
        <w:rPr>
          <w:rFonts w:ascii="Arial Narrow" w:hAnsi="Arial Narrow" w:cs="Times New Roman"/>
          <w:sz w:val="20"/>
          <w:szCs w:val="20"/>
        </w:rPr>
        <w:t>Załącznik nr 3 do swz</w:t>
      </w:r>
    </w:p>
    <w:p w14:paraId="13185809" w14:textId="77777777" w:rsidR="002B53A8" w:rsidRPr="00E227F5" w:rsidRDefault="002B53A8" w:rsidP="002B53A8">
      <w:pPr>
        <w:spacing w:line="240" w:lineRule="auto"/>
        <w:rPr>
          <w:rFonts w:ascii="Arial Narrow" w:hAnsi="Arial Narrow" w:cs="Times New Roman"/>
          <w:sz w:val="20"/>
          <w:szCs w:val="20"/>
        </w:rPr>
      </w:pPr>
    </w:p>
    <w:p w14:paraId="27F619A7" w14:textId="77777777" w:rsidR="00025C4B" w:rsidRPr="00E227F5" w:rsidRDefault="00025C4B" w:rsidP="00025C4B">
      <w:pPr>
        <w:rPr>
          <w:rFonts w:ascii="Arial Narrow" w:hAnsi="Arial Narrow" w:cs="Times New Roman"/>
          <w:sz w:val="20"/>
          <w:szCs w:val="20"/>
        </w:rPr>
      </w:pPr>
      <w:r w:rsidRPr="00E227F5">
        <w:rPr>
          <w:rFonts w:ascii="Arial Narrow" w:hAnsi="Arial Narrow" w:cs="Times New Roman"/>
          <w:sz w:val="20"/>
          <w:szCs w:val="20"/>
        </w:rPr>
        <w:t>WYKONAWCA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02"/>
      </w:tblGrid>
      <w:tr w:rsidR="00E227F5" w:rsidRPr="00E227F5" w14:paraId="4BBDB155" w14:textId="77777777" w:rsidTr="0007395E">
        <w:trPr>
          <w:trHeight w:val="634"/>
        </w:trPr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2E0FA" w14:textId="77777777" w:rsidR="00025C4B" w:rsidRPr="00E227F5" w:rsidRDefault="00025C4B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4748F3E7" w14:textId="77777777" w:rsidR="00025C4B" w:rsidRPr="00E227F5" w:rsidRDefault="00025C4B" w:rsidP="00025C4B">
      <w:pPr>
        <w:rPr>
          <w:rFonts w:ascii="Arial Narrow" w:hAnsi="Arial Narrow" w:cs="Times New Roman"/>
          <w:sz w:val="20"/>
          <w:szCs w:val="20"/>
        </w:rPr>
      </w:pPr>
      <w:r w:rsidRPr="00E227F5">
        <w:rPr>
          <w:rFonts w:ascii="Arial Narrow" w:hAnsi="Arial Narrow" w:cs="Times New Roman"/>
          <w:sz w:val="20"/>
          <w:szCs w:val="20"/>
        </w:rPr>
        <w:t>(pełna nazwa/firma, adres, w zależności od podmiotu )</w:t>
      </w:r>
    </w:p>
    <w:p w14:paraId="6B2AFAB6" w14:textId="77777777" w:rsidR="00694730" w:rsidRPr="00E227F5" w:rsidRDefault="00694730" w:rsidP="00025C4B">
      <w:pPr>
        <w:rPr>
          <w:rFonts w:ascii="Arial Narrow" w:hAnsi="Arial Narrow" w:cs="Times New Roman"/>
          <w:sz w:val="20"/>
          <w:szCs w:val="20"/>
          <w:lang w:eastAsia="en-US"/>
        </w:rPr>
      </w:pPr>
    </w:p>
    <w:p w14:paraId="54C1BF95" w14:textId="77777777" w:rsidR="00025C4B" w:rsidRPr="00E227F5" w:rsidRDefault="00025C4B" w:rsidP="00025C4B">
      <w:pPr>
        <w:spacing w:line="240" w:lineRule="auto"/>
        <w:rPr>
          <w:rFonts w:ascii="Arial Narrow" w:hAnsi="Arial Narrow" w:cs="Times New Roman"/>
          <w:sz w:val="20"/>
          <w:szCs w:val="20"/>
        </w:rPr>
      </w:pPr>
    </w:p>
    <w:p w14:paraId="27DF88BA" w14:textId="77777777" w:rsidR="00025C4B" w:rsidRPr="00E227F5" w:rsidRDefault="00025C4B" w:rsidP="00025C4B">
      <w:pPr>
        <w:spacing w:line="240" w:lineRule="auto"/>
        <w:jc w:val="center"/>
        <w:rPr>
          <w:rFonts w:ascii="Arial Narrow" w:hAnsi="Arial Narrow" w:cs="Times New Roman"/>
          <w:sz w:val="20"/>
          <w:szCs w:val="20"/>
          <w:u w:val="single"/>
        </w:rPr>
      </w:pPr>
      <w:r w:rsidRPr="00E227F5">
        <w:rPr>
          <w:rFonts w:ascii="Arial Narrow" w:hAnsi="Arial Narrow" w:cs="Times New Roman"/>
          <w:sz w:val="20"/>
          <w:szCs w:val="20"/>
          <w:u w:val="single"/>
        </w:rPr>
        <w:t xml:space="preserve">OŚWIADCZENIE WYKONAWCY </w:t>
      </w:r>
    </w:p>
    <w:p w14:paraId="458D19FE" w14:textId="77777777" w:rsidR="00025C4B" w:rsidRPr="00E227F5" w:rsidRDefault="00025C4B" w:rsidP="00025C4B">
      <w:pPr>
        <w:spacing w:line="240" w:lineRule="auto"/>
        <w:jc w:val="center"/>
        <w:rPr>
          <w:rFonts w:ascii="Arial Narrow" w:hAnsi="Arial Narrow" w:cs="Times New Roman"/>
          <w:sz w:val="20"/>
          <w:szCs w:val="20"/>
        </w:rPr>
      </w:pPr>
      <w:r w:rsidRPr="00E227F5">
        <w:rPr>
          <w:rFonts w:ascii="Arial Narrow" w:hAnsi="Arial Narrow" w:cs="Times New Roman"/>
          <w:sz w:val="20"/>
          <w:szCs w:val="20"/>
        </w:rPr>
        <w:t xml:space="preserve">składane na podstawie art.125 ust.1 ustawy z dnia 11 września 2019 r. Prawo zamówień publicznych </w:t>
      </w:r>
    </w:p>
    <w:p w14:paraId="3152B9C4" w14:textId="77777777" w:rsidR="00DC6A2E" w:rsidRPr="00E227F5" w:rsidRDefault="00DC6A2E" w:rsidP="00DC6A2E">
      <w:pPr>
        <w:pStyle w:val="Domylnie"/>
        <w:jc w:val="center"/>
        <w:rPr>
          <w:rFonts w:ascii="Arial Narrow" w:hAnsi="Arial Narrow"/>
          <w:sz w:val="20"/>
          <w:szCs w:val="20"/>
        </w:rPr>
      </w:pPr>
    </w:p>
    <w:p w14:paraId="22FC9763" w14:textId="586D0334" w:rsidR="00162417" w:rsidRPr="00E227F5" w:rsidRDefault="00025C4B" w:rsidP="00DC6A2E">
      <w:pPr>
        <w:pStyle w:val="Domylnie"/>
        <w:jc w:val="center"/>
        <w:rPr>
          <w:rFonts w:ascii="Arial Narrow" w:hAnsi="Arial Narrow"/>
          <w:sz w:val="20"/>
          <w:szCs w:val="20"/>
        </w:rPr>
      </w:pPr>
      <w:r w:rsidRPr="00E227F5">
        <w:rPr>
          <w:rFonts w:ascii="Arial Narrow" w:hAnsi="Arial Narrow"/>
          <w:sz w:val="20"/>
          <w:szCs w:val="20"/>
        </w:rPr>
        <w:t xml:space="preserve">Składając ofertę w postępowaniu o udzielenie zamówienia publicznego pn. </w:t>
      </w:r>
      <w:r w:rsidR="00C40166" w:rsidRPr="00E227F5">
        <w:rPr>
          <w:rFonts w:ascii="Arial Narrow" w:hAnsi="Arial Narrow"/>
        </w:rPr>
        <w:t xml:space="preserve">Zakup oraz dostawa oleju opałowego lekkiego  do  jednostek oświatowych na </w:t>
      </w:r>
      <w:r w:rsidR="00DE6B99" w:rsidRPr="00E227F5">
        <w:rPr>
          <w:rFonts w:ascii="Arial Narrow" w:hAnsi="Arial Narrow"/>
        </w:rPr>
        <w:t xml:space="preserve">terenie </w:t>
      </w:r>
      <w:r w:rsidR="00ED33EF" w:rsidRPr="00E227F5">
        <w:rPr>
          <w:rFonts w:ascii="Arial Narrow" w:hAnsi="Arial Narrow"/>
        </w:rPr>
        <w:t>Gminy Budzów w roku 202</w:t>
      </w:r>
      <w:r w:rsidR="00DB623F" w:rsidRPr="00E227F5">
        <w:rPr>
          <w:rFonts w:ascii="Arial Narrow" w:hAnsi="Arial Narrow"/>
        </w:rPr>
        <w:t>6</w:t>
      </w:r>
    </w:p>
    <w:p w14:paraId="6973D290" w14:textId="283921D2" w:rsidR="00DC6A2E" w:rsidRPr="00E227F5" w:rsidRDefault="00DC6A2E" w:rsidP="00DC6A2E">
      <w:pPr>
        <w:pStyle w:val="Domylnie"/>
        <w:jc w:val="center"/>
        <w:rPr>
          <w:rFonts w:ascii="Arial Narrow" w:hAnsi="Arial Narrow" w:cs="Arial"/>
          <w:sz w:val="20"/>
          <w:szCs w:val="20"/>
        </w:rPr>
      </w:pPr>
      <w:r w:rsidRPr="00E227F5">
        <w:rPr>
          <w:rFonts w:ascii="Arial Narrow" w:hAnsi="Arial Narrow"/>
          <w:sz w:val="20"/>
          <w:szCs w:val="20"/>
        </w:rPr>
        <w:t xml:space="preserve">Nr postępowania: </w:t>
      </w:r>
      <w:r w:rsidR="00162417" w:rsidRPr="00E227F5">
        <w:rPr>
          <w:rFonts w:ascii="Arial Narrow" w:hAnsi="Arial Narrow"/>
          <w:sz w:val="20"/>
          <w:szCs w:val="20"/>
        </w:rPr>
        <w:t>ZP</w:t>
      </w:r>
      <w:r w:rsidRPr="00E227F5">
        <w:rPr>
          <w:rFonts w:ascii="Arial Narrow" w:hAnsi="Arial Narrow"/>
          <w:sz w:val="20"/>
          <w:szCs w:val="20"/>
        </w:rPr>
        <w:t>.271.I</w:t>
      </w:r>
      <w:r w:rsidR="008F4973" w:rsidRPr="00E227F5">
        <w:rPr>
          <w:rFonts w:ascii="Arial Narrow" w:hAnsi="Arial Narrow"/>
          <w:sz w:val="20"/>
          <w:szCs w:val="20"/>
        </w:rPr>
        <w:t>I</w:t>
      </w:r>
      <w:r w:rsidR="00ED33EF" w:rsidRPr="00E227F5">
        <w:rPr>
          <w:rFonts w:ascii="Arial Narrow" w:hAnsi="Arial Narrow"/>
          <w:sz w:val="20"/>
          <w:szCs w:val="20"/>
        </w:rPr>
        <w:t>.202</w:t>
      </w:r>
      <w:r w:rsidR="00DB623F" w:rsidRPr="00E227F5">
        <w:rPr>
          <w:rFonts w:ascii="Arial Narrow" w:hAnsi="Arial Narrow"/>
          <w:sz w:val="20"/>
          <w:szCs w:val="20"/>
        </w:rPr>
        <w:t>5</w:t>
      </w:r>
      <w:r w:rsidRPr="00E227F5">
        <w:rPr>
          <w:rFonts w:ascii="Arial Narrow" w:hAnsi="Arial Narrow"/>
          <w:sz w:val="20"/>
          <w:szCs w:val="20"/>
        </w:rPr>
        <w:t>.</w:t>
      </w:r>
    </w:p>
    <w:p w14:paraId="512AF79E" w14:textId="1B61C305" w:rsidR="00025C4B" w:rsidRPr="00E227F5" w:rsidRDefault="00025C4B" w:rsidP="00DC6A2E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E227F5">
        <w:rPr>
          <w:rFonts w:ascii="Arial Narrow" w:hAnsi="Arial Narrow" w:cs="Times New Roman"/>
          <w:sz w:val="20"/>
          <w:szCs w:val="20"/>
        </w:rPr>
        <w:t>oświadczam, co następuje:</w:t>
      </w:r>
    </w:p>
    <w:p w14:paraId="786A5A23" w14:textId="77777777" w:rsidR="00025C4B" w:rsidRPr="00E227F5" w:rsidRDefault="00025C4B" w:rsidP="00025C4B">
      <w:pPr>
        <w:spacing w:line="240" w:lineRule="auto"/>
        <w:ind w:firstLine="708"/>
        <w:jc w:val="both"/>
        <w:rPr>
          <w:rFonts w:ascii="Arial Narrow" w:hAnsi="Arial Narrow" w:cs="Times New Roman"/>
          <w:sz w:val="20"/>
          <w:szCs w:val="20"/>
        </w:rPr>
      </w:pPr>
    </w:p>
    <w:p w14:paraId="2310E694" w14:textId="77777777" w:rsidR="00025C4B" w:rsidRPr="00E227F5" w:rsidRDefault="00025C4B" w:rsidP="00426F8E">
      <w:pPr>
        <w:pStyle w:val="Akapitzlist"/>
        <w:numPr>
          <w:ilvl w:val="0"/>
          <w:numId w:val="27"/>
        </w:numPr>
        <w:suppressAutoHyphens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E227F5">
        <w:rPr>
          <w:rFonts w:ascii="Arial Narrow" w:hAnsi="Arial Narrow" w:cs="Times New Roman"/>
          <w:sz w:val="20"/>
          <w:szCs w:val="20"/>
        </w:rPr>
        <w:t xml:space="preserve">Oświadczam, że nie podlegam wykluczeniu z postępowania na podstawie </w:t>
      </w:r>
      <w:r w:rsidRPr="00E227F5">
        <w:rPr>
          <w:rFonts w:ascii="Arial Narrow" w:hAnsi="Arial Narrow" w:cs="Times New Roman"/>
          <w:sz w:val="20"/>
          <w:szCs w:val="20"/>
        </w:rPr>
        <w:br/>
        <w:t>art.108 ust.1 ustawy – Prawo zamówień publicznych. /*</w:t>
      </w:r>
    </w:p>
    <w:p w14:paraId="5A6A8AF7" w14:textId="77777777" w:rsidR="00025C4B" w:rsidRPr="00E227F5" w:rsidRDefault="00025C4B" w:rsidP="00025C4B">
      <w:pPr>
        <w:pStyle w:val="Akapitzlist"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4461FF58" w14:textId="77777777" w:rsidR="00025C4B" w:rsidRPr="00E227F5" w:rsidRDefault="00025C4B" w:rsidP="00426F8E">
      <w:pPr>
        <w:pStyle w:val="Akapitzlist"/>
        <w:numPr>
          <w:ilvl w:val="0"/>
          <w:numId w:val="27"/>
        </w:numPr>
        <w:suppressAutoHyphens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E227F5">
        <w:rPr>
          <w:rFonts w:ascii="Arial Narrow" w:hAnsi="Arial Narrow" w:cs="Times New Roman"/>
          <w:sz w:val="20"/>
          <w:szCs w:val="20"/>
        </w:rPr>
        <w:t xml:space="preserve">Oświadczam, że zachodzą w stosunku do mnie podstawy wykluczenia z postępowania na podstawie art…. ust…. pkt.…..(podać mającą zastosowanie podstawę wykluczenia spośród wymienionych w art. 108 ust. 1 pkt. 1, 2, 5 lub 6) ustawy – Prawo zamówień publicznych. Jednocześnie oświadczam, że w związku z ww. okolicznością, na podstawie art.110 ust.2 ustawy – Prawo zamówień publicznych podjąłem następujące środki naprawcze: (jeżeli dotyczy) /*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93"/>
      </w:tblGrid>
      <w:tr w:rsidR="00FC6CEC" w:rsidRPr="00E227F5" w14:paraId="1D8FC2D6" w14:textId="77777777" w:rsidTr="00025C4B">
        <w:trPr>
          <w:trHeight w:val="390"/>
        </w:trPr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B618" w14:textId="77777777" w:rsidR="00025C4B" w:rsidRPr="00E227F5" w:rsidRDefault="00025C4B">
            <w:pPr>
              <w:pStyle w:val="Akapitzlist"/>
              <w:ind w:left="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2F3258FF" w14:textId="77777777" w:rsidR="00025C4B" w:rsidRPr="00E227F5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  <w:lang w:eastAsia="en-US"/>
        </w:rPr>
      </w:pPr>
    </w:p>
    <w:p w14:paraId="398CEC87" w14:textId="77777777" w:rsidR="00025C4B" w:rsidRPr="00E227F5" w:rsidRDefault="00025C4B" w:rsidP="00426F8E">
      <w:pPr>
        <w:pStyle w:val="Akapitzlist"/>
        <w:numPr>
          <w:ilvl w:val="0"/>
          <w:numId w:val="27"/>
        </w:numPr>
        <w:suppressAutoHyphens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E227F5">
        <w:rPr>
          <w:rFonts w:ascii="Arial Narrow" w:hAnsi="Arial Narrow" w:cs="Times New Roman"/>
          <w:sz w:val="20"/>
          <w:szCs w:val="20"/>
        </w:rPr>
        <w:t>Oświadczam, że spełniam warunki udziału w postępowaniu, w szczególności określone przez Zamawiającego w  Specyfikacji Warunków Zamówienia.</w:t>
      </w:r>
    </w:p>
    <w:p w14:paraId="6E5AD23A" w14:textId="77777777" w:rsidR="00025C4B" w:rsidRPr="00E227F5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2D3FFD72" w14:textId="77777777" w:rsidR="00025C4B" w:rsidRPr="00E227F5" w:rsidRDefault="00025C4B" w:rsidP="00426F8E">
      <w:pPr>
        <w:pStyle w:val="Akapitzlist"/>
        <w:numPr>
          <w:ilvl w:val="0"/>
          <w:numId w:val="27"/>
        </w:numPr>
        <w:suppressAutoHyphens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E227F5">
        <w:rPr>
          <w:rFonts w:ascii="Arial Narrow" w:hAnsi="Arial Narrow" w:cs="Times New Roman"/>
          <w:sz w:val="20"/>
          <w:szCs w:val="20"/>
        </w:rPr>
        <w:t>Oświadczam, że następujące podmiotowe środki dowodowe: (wymienić jakie)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93"/>
      </w:tblGrid>
      <w:tr w:rsidR="00E227F5" w:rsidRPr="00E227F5" w14:paraId="7712E9D8" w14:textId="77777777" w:rsidTr="00025C4B">
        <w:trPr>
          <w:trHeight w:val="523"/>
        </w:trPr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83A9" w14:textId="77777777" w:rsidR="00025C4B" w:rsidRPr="00E227F5" w:rsidRDefault="00025C4B">
            <w:pPr>
              <w:pStyle w:val="Akapitzlist"/>
              <w:ind w:left="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2BA202A0" w14:textId="77777777" w:rsidR="00025C4B" w:rsidRPr="00E227F5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E227F5">
        <w:rPr>
          <w:rFonts w:ascii="Arial Narrow" w:hAnsi="Arial Narrow" w:cs="Times New Roman"/>
          <w:sz w:val="20"/>
          <w:szCs w:val="20"/>
        </w:rPr>
        <w:t xml:space="preserve">Zamawiający może uzyskać za pomocą bezpłatnych i ogólnodostępnych baz danych, tj.: (wskazać dane umożliwiające dostęp do tych środków) 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93"/>
      </w:tblGrid>
      <w:tr w:rsidR="00FC6CEC" w:rsidRPr="00E227F5" w14:paraId="1A13B504" w14:textId="77777777" w:rsidTr="00025C4B"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B98B" w14:textId="77777777" w:rsidR="00025C4B" w:rsidRPr="00E227F5" w:rsidRDefault="00025C4B">
            <w:pPr>
              <w:pStyle w:val="Akapitzlist"/>
              <w:ind w:left="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463C8052" w14:textId="77777777" w:rsidR="00694730" w:rsidRPr="00E227F5" w:rsidRDefault="00694730">
            <w:pPr>
              <w:pStyle w:val="Akapitzlist"/>
              <w:ind w:left="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011416A0" w14:textId="77777777" w:rsidR="00025C4B" w:rsidRPr="00E227F5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  <w:lang w:eastAsia="en-US"/>
        </w:rPr>
      </w:pPr>
    </w:p>
    <w:p w14:paraId="7AB4A621" w14:textId="647A7A86" w:rsidR="00025C4B" w:rsidRPr="00E227F5" w:rsidRDefault="00025C4B" w:rsidP="00426F8E">
      <w:pPr>
        <w:pStyle w:val="Akapitzlist"/>
        <w:numPr>
          <w:ilvl w:val="0"/>
          <w:numId w:val="27"/>
        </w:numPr>
        <w:suppressAutoHyphens/>
        <w:spacing w:line="240" w:lineRule="auto"/>
        <w:ind w:left="426"/>
        <w:jc w:val="both"/>
        <w:rPr>
          <w:rFonts w:ascii="Arial Narrow" w:hAnsi="Arial Narrow" w:cs="Times New Roman"/>
          <w:sz w:val="24"/>
          <w:szCs w:val="24"/>
        </w:rPr>
      </w:pPr>
      <w:r w:rsidRPr="00E227F5">
        <w:rPr>
          <w:rFonts w:ascii="Arial Narrow" w:hAnsi="Arial Narrow" w:cs="Times New Roman"/>
          <w:sz w:val="20"/>
          <w:szCs w:val="20"/>
        </w:rPr>
        <w:t>Oświadczam, że wszystkie informacje podane w powyższ</w:t>
      </w:r>
      <w:r w:rsidR="00CC5E91" w:rsidRPr="00E227F5">
        <w:rPr>
          <w:rFonts w:ascii="Arial Narrow" w:hAnsi="Arial Narrow" w:cs="Times New Roman"/>
          <w:sz w:val="20"/>
          <w:szCs w:val="20"/>
        </w:rPr>
        <w:t xml:space="preserve">ych oświadczeniach są aktualne </w:t>
      </w:r>
      <w:r w:rsidRPr="00E227F5">
        <w:rPr>
          <w:rFonts w:ascii="Arial Narrow" w:hAnsi="Arial Narrow" w:cs="Times New Roman"/>
          <w:sz w:val="20"/>
          <w:szCs w:val="20"/>
        </w:rPr>
        <w:t>i zgodne z prawdą oraz zostały przedstawione z pełną świadomością konsekwencji wprowadzenia Zamawiającego w błąd przy przedstawianiu informacji</w:t>
      </w:r>
      <w:r w:rsidRPr="00E227F5">
        <w:rPr>
          <w:rFonts w:ascii="Arial Narrow" w:hAnsi="Arial Narrow" w:cs="Times New Roman"/>
          <w:sz w:val="24"/>
          <w:szCs w:val="24"/>
        </w:rPr>
        <w:t>.</w:t>
      </w:r>
    </w:p>
    <w:p w14:paraId="7F562E0E" w14:textId="77777777" w:rsidR="00025C4B" w:rsidRPr="00E227F5" w:rsidRDefault="00025C4B" w:rsidP="00025C4B">
      <w:pPr>
        <w:spacing w:line="240" w:lineRule="auto"/>
        <w:jc w:val="both"/>
        <w:rPr>
          <w:rFonts w:ascii="Arial Narrow" w:hAnsi="Arial Narrow" w:cs="Times New Roman"/>
          <w:sz w:val="8"/>
          <w:szCs w:val="8"/>
        </w:rPr>
      </w:pPr>
      <w:r w:rsidRPr="00E227F5">
        <w:rPr>
          <w:rFonts w:ascii="Arial Narrow" w:hAnsi="Arial Narrow" w:cs="Times New Roman"/>
          <w:sz w:val="8"/>
          <w:szCs w:val="8"/>
        </w:rPr>
        <w:tab/>
      </w:r>
      <w:r w:rsidRPr="00E227F5">
        <w:rPr>
          <w:rFonts w:ascii="Arial Narrow" w:hAnsi="Arial Narrow" w:cs="Times New Roman"/>
          <w:sz w:val="8"/>
          <w:szCs w:val="8"/>
        </w:rPr>
        <w:tab/>
      </w:r>
    </w:p>
    <w:p w14:paraId="2831D463" w14:textId="77777777" w:rsidR="00025C4B" w:rsidRPr="00E227F5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E227F5">
        <w:rPr>
          <w:rFonts w:ascii="Arial Narrow" w:hAnsi="Arial Narrow" w:cs="Times New Roman"/>
          <w:sz w:val="20"/>
          <w:szCs w:val="20"/>
        </w:rPr>
        <w:t>Uwaga:</w:t>
      </w:r>
    </w:p>
    <w:p w14:paraId="1AAD92D7" w14:textId="77777777" w:rsidR="00025C4B" w:rsidRPr="00E227F5" w:rsidRDefault="00025C4B" w:rsidP="00426F8E">
      <w:pPr>
        <w:pStyle w:val="Akapitzlist"/>
        <w:numPr>
          <w:ilvl w:val="0"/>
          <w:numId w:val="28"/>
        </w:numPr>
        <w:suppressAutoHyphens/>
        <w:spacing w:line="240" w:lineRule="auto"/>
        <w:ind w:left="714" w:hanging="357"/>
        <w:jc w:val="both"/>
        <w:rPr>
          <w:rFonts w:ascii="Arial Narrow" w:hAnsi="Arial Narrow" w:cs="Times New Roman"/>
          <w:sz w:val="20"/>
          <w:szCs w:val="20"/>
        </w:rPr>
      </w:pPr>
      <w:r w:rsidRPr="00E227F5">
        <w:rPr>
          <w:rFonts w:ascii="Arial Narrow" w:hAnsi="Arial Narrow" w:cs="Times New Roman"/>
          <w:sz w:val="20"/>
          <w:szCs w:val="20"/>
        </w:rPr>
        <w:t xml:space="preserve">Oświadczenie sporządzane w formie elektronicznej </w:t>
      </w:r>
    </w:p>
    <w:p w14:paraId="0FE6F06A" w14:textId="77777777" w:rsidR="00025C4B" w:rsidRPr="00E227F5" w:rsidRDefault="00025C4B" w:rsidP="00426F8E">
      <w:pPr>
        <w:pStyle w:val="Akapitzlist"/>
        <w:numPr>
          <w:ilvl w:val="0"/>
          <w:numId w:val="28"/>
        </w:numPr>
        <w:suppressAutoHyphens/>
        <w:spacing w:line="240" w:lineRule="auto"/>
        <w:ind w:left="714" w:hanging="357"/>
        <w:jc w:val="both"/>
        <w:rPr>
          <w:rFonts w:ascii="Arial Narrow" w:hAnsi="Arial Narrow" w:cs="Times New Roman"/>
          <w:sz w:val="20"/>
          <w:szCs w:val="20"/>
        </w:rPr>
      </w:pPr>
      <w:r w:rsidRPr="00E227F5">
        <w:rPr>
          <w:rFonts w:ascii="Arial Narrow" w:hAnsi="Arial Narrow" w:cs="Times New Roman"/>
          <w:sz w:val="20"/>
          <w:szCs w:val="20"/>
        </w:rPr>
        <w:t>Oświadczenie składane wraz z ofertą.</w:t>
      </w:r>
    </w:p>
    <w:p w14:paraId="29A1CFBA" w14:textId="77777777" w:rsidR="00025C4B" w:rsidRPr="00E227F5" w:rsidRDefault="00025C4B" w:rsidP="00426F8E">
      <w:pPr>
        <w:pStyle w:val="Stopka"/>
        <w:numPr>
          <w:ilvl w:val="0"/>
          <w:numId w:val="28"/>
        </w:numPr>
        <w:suppressAutoHyphens/>
        <w:ind w:left="714" w:hanging="357"/>
        <w:rPr>
          <w:rFonts w:ascii="Arial Narrow" w:hAnsi="Arial Narrow" w:cs="Times New Roman"/>
          <w:sz w:val="20"/>
          <w:szCs w:val="20"/>
        </w:rPr>
      </w:pPr>
      <w:r w:rsidRPr="00E227F5">
        <w:rPr>
          <w:rFonts w:ascii="Arial Narrow" w:hAnsi="Arial Narrow" w:cs="Times New Roman"/>
          <w:sz w:val="20"/>
          <w:szCs w:val="20"/>
        </w:rPr>
        <w:t>* Niepotrzebne skreślić.</w:t>
      </w:r>
    </w:p>
    <w:p w14:paraId="17C9D186" w14:textId="77777777" w:rsidR="00025C4B" w:rsidRPr="00E227F5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3477B3E2" w14:textId="77777777" w:rsidR="00025C4B" w:rsidRPr="00E227F5" w:rsidRDefault="00025C4B" w:rsidP="00025C4B">
      <w:pPr>
        <w:spacing w:line="240" w:lineRule="auto"/>
        <w:ind w:left="4536"/>
        <w:jc w:val="both"/>
        <w:rPr>
          <w:rFonts w:ascii="Arial Narrow" w:hAnsi="Arial Narrow" w:cs="Times New Roman"/>
          <w:sz w:val="18"/>
          <w:szCs w:val="18"/>
        </w:rPr>
      </w:pPr>
      <w:r w:rsidRPr="00E227F5">
        <w:rPr>
          <w:rFonts w:ascii="Arial Narrow" w:hAnsi="Arial Narrow" w:cs="Times New Roman"/>
          <w:sz w:val="18"/>
          <w:szCs w:val="18"/>
        </w:rPr>
        <w:t xml:space="preserve">Oświadczenie należy </w:t>
      </w:r>
      <w:r w:rsidR="00A00549" w:rsidRPr="00E227F5">
        <w:rPr>
          <w:rFonts w:ascii="Arial Narrow" w:hAnsi="Arial Narrow" w:cs="Times New Roman"/>
          <w:sz w:val="18"/>
          <w:szCs w:val="18"/>
        </w:rPr>
        <w:t>opatrzyć</w:t>
      </w:r>
      <w:r w:rsidRPr="00E227F5">
        <w:rPr>
          <w:rFonts w:ascii="Arial Narrow" w:hAnsi="Arial Narrow" w:cs="Times New Roman"/>
          <w:sz w:val="18"/>
          <w:szCs w:val="18"/>
        </w:rPr>
        <w:t xml:space="preserve"> podpisem kwalifikowanym lub podpisem zaufanym albo podpisem osobistym,</w:t>
      </w:r>
      <w:r w:rsidR="00A00549" w:rsidRPr="00E227F5">
        <w:rPr>
          <w:rFonts w:ascii="Arial Narrow" w:hAnsi="Arial Narrow" w:cs="Times New Roman"/>
          <w:sz w:val="18"/>
          <w:szCs w:val="18"/>
        </w:rPr>
        <w:t xml:space="preserve"> </w:t>
      </w:r>
      <w:r w:rsidRPr="00E227F5">
        <w:rPr>
          <w:rFonts w:ascii="Arial Narrow" w:hAnsi="Arial Narrow" w:cs="Times New Roman"/>
          <w:sz w:val="18"/>
          <w:szCs w:val="18"/>
        </w:rPr>
        <w:t>osoby uprawnionej do reprezentowania Wykonawcy</w:t>
      </w:r>
    </w:p>
    <w:p w14:paraId="6F3CB366" w14:textId="77777777" w:rsidR="00025C4B" w:rsidRPr="00E227F5" w:rsidRDefault="00025C4B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06BB4925" w14:textId="77777777" w:rsidR="00025C4B" w:rsidRPr="00E227F5" w:rsidRDefault="00025C4B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1ECE26D4" w14:textId="77777777" w:rsidR="00467E38" w:rsidRPr="00E227F5" w:rsidRDefault="00467E38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0BDE535D" w14:textId="77777777" w:rsidR="0080445F" w:rsidRPr="00E227F5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  <w:sz w:val="20"/>
          <w:szCs w:val="20"/>
        </w:rPr>
      </w:pPr>
    </w:p>
    <w:p w14:paraId="487ECD03" w14:textId="77777777" w:rsidR="0080445F" w:rsidRPr="00E227F5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  <w:sz w:val="20"/>
          <w:szCs w:val="20"/>
        </w:rPr>
      </w:pPr>
    </w:p>
    <w:p w14:paraId="66CFEF21" w14:textId="77777777" w:rsidR="0080445F" w:rsidRPr="00E227F5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  <w:sz w:val="20"/>
          <w:szCs w:val="20"/>
        </w:rPr>
      </w:pPr>
    </w:p>
    <w:p w14:paraId="22DCB84B" w14:textId="77777777" w:rsidR="0080445F" w:rsidRPr="00E227F5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  <w:sz w:val="20"/>
          <w:szCs w:val="20"/>
        </w:rPr>
      </w:pPr>
    </w:p>
    <w:p w14:paraId="1D8D9CA3" w14:textId="77777777" w:rsidR="0080445F" w:rsidRPr="00E227F5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  <w:sz w:val="20"/>
          <w:szCs w:val="20"/>
        </w:rPr>
      </w:pPr>
    </w:p>
    <w:p w14:paraId="21B09217" w14:textId="77777777" w:rsidR="0080445F" w:rsidRPr="00E227F5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  <w:sz w:val="20"/>
          <w:szCs w:val="20"/>
        </w:rPr>
      </w:pPr>
    </w:p>
    <w:p w14:paraId="59F1B1EF" w14:textId="5CBEE052" w:rsidR="00025C4B" w:rsidRPr="00E227F5" w:rsidRDefault="00025C4B" w:rsidP="00025C4B">
      <w:pPr>
        <w:spacing w:line="240" w:lineRule="auto"/>
        <w:ind w:left="4536"/>
        <w:jc w:val="right"/>
        <w:rPr>
          <w:rFonts w:ascii="Arial Narrow" w:hAnsi="Arial Narrow" w:cs="Times New Roman"/>
          <w:sz w:val="20"/>
          <w:szCs w:val="20"/>
        </w:rPr>
      </w:pPr>
      <w:r w:rsidRPr="00E227F5">
        <w:rPr>
          <w:rFonts w:ascii="Arial Narrow" w:hAnsi="Arial Narrow" w:cs="Times New Roman"/>
          <w:sz w:val="20"/>
          <w:szCs w:val="20"/>
        </w:rPr>
        <w:t>Załącznik nr 4 do swz</w:t>
      </w:r>
    </w:p>
    <w:p w14:paraId="2843FF15" w14:textId="77777777" w:rsidR="00025C4B" w:rsidRPr="00E227F5" w:rsidRDefault="00025C4B" w:rsidP="00025C4B">
      <w:pPr>
        <w:spacing w:line="360" w:lineRule="auto"/>
        <w:rPr>
          <w:rFonts w:ascii="Arial Narrow" w:eastAsia="Times New Roman" w:hAnsi="Arial Narrow" w:cs="Times New Roman"/>
          <w:sz w:val="20"/>
          <w:szCs w:val="20"/>
        </w:rPr>
      </w:pPr>
      <w:r w:rsidRPr="00E227F5">
        <w:rPr>
          <w:rFonts w:ascii="Arial Narrow" w:eastAsia="Times New Roman" w:hAnsi="Arial Narrow" w:cs="Times New Roman"/>
          <w:sz w:val="20"/>
          <w:szCs w:val="20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32"/>
      </w:tblGrid>
      <w:tr w:rsidR="00E227F5" w:rsidRPr="00E227F5" w14:paraId="601B7686" w14:textId="77777777" w:rsidTr="00F25E1D">
        <w:trPr>
          <w:trHeight w:val="372"/>
        </w:trPr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D99A0" w14:textId="77777777" w:rsidR="00025C4B" w:rsidRPr="00E227F5" w:rsidRDefault="00025C4B">
            <w:pPr>
              <w:suppressAutoHyphens w:val="0"/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</w:tbl>
    <w:p w14:paraId="189EE5FF" w14:textId="77777777" w:rsidR="00025C4B" w:rsidRPr="00E227F5" w:rsidRDefault="00025C4B" w:rsidP="00025C4B">
      <w:pPr>
        <w:spacing w:line="240" w:lineRule="auto"/>
        <w:ind w:right="5954"/>
        <w:rPr>
          <w:rFonts w:ascii="Arial Narrow" w:eastAsia="Times New Roman" w:hAnsi="Arial Narrow" w:cs="Times New Roman"/>
          <w:sz w:val="20"/>
          <w:szCs w:val="20"/>
        </w:rPr>
      </w:pPr>
      <w:r w:rsidRPr="00E227F5">
        <w:rPr>
          <w:rFonts w:ascii="Arial Narrow" w:eastAsia="Times New Roman" w:hAnsi="Arial Narrow" w:cs="Times New Roman"/>
          <w:sz w:val="20"/>
          <w:szCs w:val="20"/>
        </w:rPr>
        <w:t>(pełna nazwa/firma, adres, w zależności od podmiotu )</w:t>
      </w:r>
    </w:p>
    <w:p w14:paraId="22EA3005" w14:textId="77777777" w:rsidR="00025C4B" w:rsidRPr="00E227F5" w:rsidRDefault="00025C4B" w:rsidP="00025C4B">
      <w:pPr>
        <w:spacing w:line="240" w:lineRule="auto"/>
        <w:ind w:right="5954"/>
        <w:rPr>
          <w:rFonts w:ascii="Arial Narrow" w:eastAsia="Times New Roman" w:hAnsi="Arial Narrow" w:cs="Times New Roman"/>
          <w:sz w:val="20"/>
          <w:szCs w:val="20"/>
        </w:rPr>
      </w:pPr>
    </w:p>
    <w:p w14:paraId="0D40F521" w14:textId="77777777" w:rsidR="00025C4B" w:rsidRPr="00E227F5" w:rsidRDefault="00025C4B" w:rsidP="00025C4B">
      <w:pPr>
        <w:spacing w:line="360" w:lineRule="auto"/>
        <w:rPr>
          <w:rFonts w:ascii="Arial Narrow" w:eastAsia="Times New Roman" w:hAnsi="Arial Narrow" w:cs="Times New Roman"/>
          <w:sz w:val="20"/>
          <w:szCs w:val="20"/>
          <w:u w:val="single"/>
        </w:rPr>
      </w:pPr>
      <w:r w:rsidRPr="00E227F5">
        <w:rPr>
          <w:rFonts w:ascii="Arial Narrow" w:eastAsia="Times New Roman" w:hAnsi="Arial Narrow" w:cs="Times New Roman"/>
          <w:sz w:val="20"/>
          <w:szCs w:val="20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76"/>
      </w:tblGrid>
      <w:tr w:rsidR="00E227F5" w:rsidRPr="00E227F5" w14:paraId="35C7D453" w14:textId="77777777" w:rsidTr="00F25E1D">
        <w:trPr>
          <w:trHeight w:val="288"/>
        </w:trPr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D3BD" w14:textId="77777777" w:rsidR="00F25E1D" w:rsidRPr="00E227F5" w:rsidRDefault="00F25E1D">
            <w:pPr>
              <w:suppressAutoHyphens w:val="0"/>
              <w:ind w:right="5953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</w:tbl>
    <w:p w14:paraId="4E2945C0" w14:textId="77777777" w:rsidR="00025C4B" w:rsidRPr="00E227F5" w:rsidRDefault="00025C4B" w:rsidP="00025C4B">
      <w:pPr>
        <w:spacing w:line="240" w:lineRule="auto"/>
        <w:ind w:right="5953"/>
        <w:rPr>
          <w:rFonts w:ascii="Arial Narrow" w:eastAsia="Times New Roman" w:hAnsi="Arial Narrow" w:cs="Times New Roman"/>
          <w:sz w:val="20"/>
          <w:szCs w:val="20"/>
        </w:rPr>
      </w:pPr>
      <w:r w:rsidRPr="00E227F5">
        <w:rPr>
          <w:rFonts w:ascii="Arial Narrow" w:eastAsia="Times New Roman" w:hAnsi="Arial Narrow" w:cs="Times New Roman"/>
          <w:sz w:val="20"/>
          <w:szCs w:val="20"/>
        </w:rPr>
        <w:t>(imię, nazwisko, stanowisko/podstawa do reprezentacji)</w:t>
      </w:r>
    </w:p>
    <w:p w14:paraId="2065A92C" w14:textId="77777777" w:rsidR="00025C4B" w:rsidRPr="00E227F5" w:rsidRDefault="00025C4B" w:rsidP="00025C4B">
      <w:pPr>
        <w:spacing w:line="240" w:lineRule="auto"/>
        <w:rPr>
          <w:rFonts w:ascii="Arial Narrow" w:eastAsiaTheme="minorHAnsi" w:hAnsi="Arial Narrow" w:cs="Times New Roman"/>
          <w:sz w:val="20"/>
          <w:szCs w:val="20"/>
          <w:lang w:eastAsia="en-US"/>
        </w:rPr>
      </w:pPr>
    </w:p>
    <w:p w14:paraId="7717CF54" w14:textId="77777777" w:rsidR="00025C4B" w:rsidRPr="00E227F5" w:rsidRDefault="00025C4B" w:rsidP="00025C4B">
      <w:pPr>
        <w:spacing w:line="240" w:lineRule="auto"/>
        <w:jc w:val="center"/>
        <w:rPr>
          <w:rFonts w:ascii="Arial Narrow" w:hAnsi="Arial Narrow" w:cs="Times New Roman"/>
          <w:sz w:val="20"/>
          <w:szCs w:val="20"/>
          <w:u w:val="single"/>
        </w:rPr>
      </w:pPr>
    </w:p>
    <w:p w14:paraId="6779BB41" w14:textId="77777777" w:rsidR="00025C4B" w:rsidRPr="00E227F5" w:rsidRDefault="00025C4B" w:rsidP="00025C4B">
      <w:pPr>
        <w:spacing w:line="240" w:lineRule="auto"/>
        <w:jc w:val="center"/>
        <w:rPr>
          <w:rFonts w:ascii="Arial Narrow" w:hAnsi="Arial Narrow" w:cs="Times New Roman"/>
          <w:sz w:val="20"/>
          <w:szCs w:val="20"/>
          <w:u w:val="single"/>
        </w:rPr>
      </w:pPr>
      <w:r w:rsidRPr="00E227F5">
        <w:rPr>
          <w:rFonts w:ascii="Arial Narrow" w:hAnsi="Arial Narrow" w:cs="Times New Roman"/>
          <w:sz w:val="20"/>
          <w:szCs w:val="20"/>
          <w:u w:val="single"/>
        </w:rPr>
        <w:t xml:space="preserve">OŚWIADCZENIE WYKONAWCY </w:t>
      </w:r>
    </w:p>
    <w:p w14:paraId="4411A2A0" w14:textId="77777777" w:rsidR="00025C4B" w:rsidRPr="00E227F5" w:rsidRDefault="00025C4B" w:rsidP="00025C4B">
      <w:pPr>
        <w:spacing w:line="240" w:lineRule="auto"/>
        <w:jc w:val="center"/>
        <w:rPr>
          <w:rFonts w:ascii="Arial Narrow" w:hAnsi="Arial Narrow" w:cs="Times New Roman"/>
          <w:sz w:val="20"/>
          <w:szCs w:val="20"/>
          <w:u w:val="single"/>
        </w:rPr>
      </w:pPr>
      <w:r w:rsidRPr="00E227F5">
        <w:rPr>
          <w:rFonts w:ascii="Arial Narrow" w:hAnsi="Arial Narrow" w:cs="Times New Roman"/>
          <w:sz w:val="20"/>
          <w:szCs w:val="20"/>
          <w:u w:val="single"/>
        </w:rPr>
        <w:t xml:space="preserve">wspólnie ubiegającego się o udzielenie zamówienia </w:t>
      </w:r>
    </w:p>
    <w:p w14:paraId="7398B12F" w14:textId="77777777" w:rsidR="00025C4B" w:rsidRPr="00E227F5" w:rsidRDefault="00025C4B" w:rsidP="00025C4B">
      <w:pPr>
        <w:spacing w:line="240" w:lineRule="auto"/>
        <w:jc w:val="center"/>
        <w:rPr>
          <w:rFonts w:ascii="Arial Narrow" w:hAnsi="Arial Narrow" w:cs="Times New Roman"/>
          <w:sz w:val="20"/>
          <w:szCs w:val="20"/>
        </w:rPr>
      </w:pPr>
      <w:r w:rsidRPr="00E227F5">
        <w:rPr>
          <w:rFonts w:ascii="Arial Narrow" w:hAnsi="Arial Narrow" w:cs="Times New Roman"/>
          <w:sz w:val="20"/>
          <w:szCs w:val="20"/>
        </w:rPr>
        <w:t xml:space="preserve">składane na podstawie art.125 ust.4 ustawy z dnia 11 września 2019 r. Prawo zamówień publicznych </w:t>
      </w:r>
    </w:p>
    <w:p w14:paraId="43D248D7" w14:textId="77777777" w:rsidR="00025C4B" w:rsidRPr="00E227F5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2DB6A6C8" w14:textId="5EB4134C" w:rsidR="00162417" w:rsidRPr="00E227F5" w:rsidRDefault="00162417" w:rsidP="00162417">
      <w:pPr>
        <w:pStyle w:val="Domylnie"/>
        <w:jc w:val="center"/>
        <w:rPr>
          <w:rFonts w:ascii="Arial Narrow" w:hAnsi="Arial Narrow"/>
          <w:sz w:val="20"/>
          <w:szCs w:val="20"/>
        </w:rPr>
      </w:pPr>
      <w:r w:rsidRPr="00E227F5">
        <w:rPr>
          <w:rFonts w:ascii="Arial Narrow" w:hAnsi="Arial Narrow"/>
          <w:sz w:val="20"/>
          <w:szCs w:val="20"/>
        </w:rPr>
        <w:t xml:space="preserve">Składając ofertę w postępowaniu o udzielenie zamówienia publicznego pn. </w:t>
      </w:r>
      <w:r w:rsidR="00C40166" w:rsidRPr="00E227F5">
        <w:rPr>
          <w:rFonts w:ascii="Arial Narrow" w:hAnsi="Arial Narrow"/>
        </w:rPr>
        <w:t xml:space="preserve">Zakup oraz dostawa oleju opałowego lekkiego  do  jednostek oświatowych na </w:t>
      </w:r>
      <w:r w:rsidR="00ED33EF" w:rsidRPr="00E227F5">
        <w:rPr>
          <w:rFonts w:ascii="Arial Narrow" w:hAnsi="Arial Narrow"/>
        </w:rPr>
        <w:t>terenie Gminy Budzów w roku 202</w:t>
      </w:r>
      <w:r w:rsidR="00DB623F" w:rsidRPr="00E227F5">
        <w:rPr>
          <w:rFonts w:ascii="Arial Narrow" w:hAnsi="Arial Narrow"/>
        </w:rPr>
        <w:t>6</w:t>
      </w:r>
    </w:p>
    <w:p w14:paraId="53290CB7" w14:textId="6FA395C1" w:rsidR="00162417" w:rsidRPr="00E227F5" w:rsidRDefault="00162417" w:rsidP="00162417">
      <w:pPr>
        <w:pStyle w:val="Domylnie"/>
        <w:jc w:val="center"/>
        <w:rPr>
          <w:rFonts w:ascii="Arial Narrow" w:hAnsi="Arial Narrow" w:cs="Arial"/>
          <w:sz w:val="20"/>
          <w:szCs w:val="20"/>
        </w:rPr>
      </w:pPr>
      <w:r w:rsidRPr="00E227F5">
        <w:rPr>
          <w:rFonts w:ascii="Arial Narrow" w:hAnsi="Arial Narrow"/>
          <w:sz w:val="20"/>
          <w:szCs w:val="20"/>
        </w:rPr>
        <w:t>Nr postępowania: ZP.271.I</w:t>
      </w:r>
      <w:r w:rsidR="00C40166" w:rsidRPr="00E227F5">
        <w:rPr>
          <w:rFonts w:ascii="Arial Narrow" w:hAnsi="Arial Narrow"/>
          <w:sz w:val="20"/>
          <w:szCs w:val="20"/>
        </w:rPr>
        <w:t>I</w:t>
      </w:r>
      <w:r w:rsidRPr="00E227F5">
        <w:rPr>
          <w:rFonts w:ascii="Arial Narrow" w:hAnsi="Arial Narrow"/>
          <w:sz w:val="20"/>
          <w:szCs w:val="20"/>
        </w:rPr>
        <w:t>.202</w:t>
      </w:r>
      <w:r w:rsidR="00DB623F" w:rsidRPr="00E227F5">
        <w:rPr>
          <w:rFonts w:ascii="Arial Narrow" w:hAnsi="Arial Narrow"/>
          <w:sz w:val="20"/>
          <w:szCs w:val="20"/>
        </w:rPr>
        <w:t>5</w:t>
      </w:r>
      <w:r w:rsidRPr="00E227F5">
        <w:rPr>
          <w:rFonts w:ascii="Arial Narrow" w:hAnsi="Arial Narrow"/>
          <w:sz w:val="20"/>
          <w:szCs w:val="20"/>
        </w:rPr>
        <w:t>.</w:t>
      </w:r>
    </w:p>
    <w:p w14:paraId="68D99BF3" w14:textId="77777777" w:rsidR="00162417" w:rsidRPr="00E227F5" w:rsidRDefault="00162417" w:rsidP="00162417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E227F5">
        <w:rPr>
          <w:rFonts w:ascii="Arial Narrow" w:hAnsi="Arial Narrow" w:cs="Times New Roman"/>
          <w:sz w:val="20"/>
          <w:szCs w:val="20"/>
        </w:rPr>
        <w:t>oświadczam, co następuje:</w:t>
      </w:r>
    </w:p>
    <w:p w14:paraId="647AF203" w14:textId="77777777" w:rsidR="00025C4B" w:rsidRPr="00E227F5" w:rsidRDefault="00025C4B" w:rsidP="00025C4B">
      <w:pPr>
        <w:spacing w:line="240" w:lineRule="auto"/>
        <w:ind w:firstLine="708"/>
        <w:jc w:val="both"/>
        <w:rPr>
          <w:rFonts w:ascii="Arial Narrow" w:hAnsi="Arial Narrow" w:cs="Times New Roman"/>
          <w:sz w:val="20"/>
          <w:szCs w:val="20"/>
        </w:rPr>
      </w:pPr>
    </w:p>
    <w:p w14:paraId="5BA34D1B" w14:textId="77777777" w:rsidR="00025C4B" w:rsidRPr="00E227F5" w:rsidRDefault="00025C4B" w:rsidP="00426F8E">
      <w:pPr>
        <w:pStyle w:val="Akapitzlist"/>
        <w:numPr>
          <w:ilvl w:val="0"/>
          <w:numId w:val="31"/>
        </w:numPr>
        <w:suppressAutoHyphens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E227F5">
        <w:rPr>
          <w:rFonts w:ascii="Arial Narrow" w:hAnsi="Arial Narrow" w:cs="Times New Roman"/>
          <w:sz w:val="20"/>
          <w:szCs w:val="20"/>
        </w:rPr>
        <w:t xml:space="preserve">Oświadczam, że nie podlegam wykluczeniu z postępowania na podstawie </w:t>
      </w:r>
      <w:r w:rsidRPr="00E227F5">
        <w:rPr>
          <w:rFonts w:ascii="Arial Narrow" w:hAnsi="Arial Narrow" w:cs="Times New Roman"/>
          <w:sz w:val="20"/>
          <w:szCs w:val="20"/>
        </w:rPr>
        <w:br/>
        <w:t>art.108 ust.1 ustawy – Prawo zamówień publicznych. /*</w:t>
      </w:r>
    </w:p>
    <w:p w14:paraId="22D1F3DB" w14:textId="77777777" w:rsidR="00025C4B" w:rsidRPr="00E227F5" w:rsidRDefault="00025C4B" w:rsidP="00025C4B">
      <w:pPr>
        <w:pStyle w:val="Akapitzlist"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6B84D360" w14:textId="77777777" w:rsidR="00025C4B" w:rsidRPr="00E227F5" w:rsidRDefault="00025C4B" w:rsidP="00426F8E">
      <w:pPr>
        <w:pStyle w:val="Akapitzlist"/>
        <w:numPr>
          <w:ilvl w:val="0"/>
          <w:numId w:val="31"/>
        </w:numPr>
        <w:suppressAutoHyphens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E227F5">
        <w:rPr>
          <w:rFonts w:ascii="Arial Narrow" w:hAnsi="Arial Narrow" w:cs="Times New Roman"/>
          <w:sz w:val="20"/>
          <w:szCs w:val="20"/>
        </w:rPr>
        <w:t xml:space="preserve">Oświadczam, że zachodzą w stosunku do mnie podstawy wykluczenia z postępowania na podstawie art…. ust…. pkt.…..(podać mającą zastosowanie podstawę wykluczenia spośród wymienionych w art. 108 ust. 1 pkt. 1, 2, 5 lub 6) ustawy – Prawo zamówień publicznych. Jednocześnie oświadczam, że w związku z ww. okolicznością, na podstawie art.110 ust.2 ustawy – Prawo zamówień publicznych podjąłem następujące środki naprawcze: (jeżeli dotyczy) /* </w:t>
      </w:r>
    </w:p>
    <w:p w14:paraId="61ADFA44" w14:textId="77777777" w:rsidR="00025C4B" w:rsidRPr="00E227F5" w:rsidRDefault="00025C4B" w:rsidP="00025C4B">
      <w:pPr>
        <w:pStyle w:val="Akapitzlist"/>
        <w:rPr>
          <w:rFonts w:ascii="Arial Narrow" w:hAnsi="Arial Narrow" w:cs="Times New Roman"/>
          <w:sz w:val="20"/>
          <w:szCs w:val="20"/>
        </w:rPr>
      </w:pPr>
    </w:p>
    <w:p w14:paraId="6A66EE39" w14:textId="77777777" w:rsidR="00025C4B" w:rsidRPr="00E227F5" w:rsidRDefault="00025C4B" w:rsidP="00025C4B">
      <w:pPr>
        <w:pStyle w:val="Akapitzlist"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93"/>
      </w:tblGrid>
      <w:tr w:rsidR="00FC6CEC" w:rsidRPr="00E227F5" w14:paraId="5C30D443" w14:textId="77777777" w:rsidTr="00025C4B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F3A7" w14:textId="77777777" w:rsidR="00025C4B" w:rsidRPr="00E227F5" w:rsidRDefault="00025C4B">
            <w:pPr>
              <w:pStyle w:val="Akapitzlist"/>
              <w:ind w:left="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3D08F335" w14:textId="77777777" w:rsidR="00025C4B" w:rsidRPr="00E227F5" w:rsidRDefault="00025C4B">
            <w:pPr>
              <w:pStyle w:val="Akapitzlist"/>
              <w:ind w:left="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1B67122C" w14:textId="77777777" w:rsidR="00025C4B" w:rsidRPr="00E227F5" w:rsidRDefault="00025C4B">
            <w:pPr>
              <w:pStyle w:val="Akapitzlist"/>
              <w:ind w:left="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584BE39B" w14:textId="77777777" w:rsidR="00025C4B" w:rsidRPr="00E227F5" w:rsidRDefault="00025C4B" w:rsidP="00025C4B">
      <w:pPr>
        <w:pStyle w:val="Akapitzlist"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  <w:lang w:eastAsia="en-US"/>
        </w:rPr>
      </w:pPr>
    </w:p>
    <w:p w14:paraId="7267A645" w14:textId="77777777" w:rsidR="00025C4B" w:rsidRPr="00E227F5" w:rsidRDefault="00025C4B" w:rsidP="00426F8E">
      <w:pPr>
        <w:pStyle w:val="Akapitzlist"/>
        <w:numPr>
          <w:ilvl w:val="0"/>
          <w:numId w:val="31"/>
        </w:numPr>
        <w:suppressAutoHyphens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E227F5">
        <w:rPr>
          <w:rFonts w:ascii="Arial Narrow" w:hAnsi="Arial Narrow" w:cs="Times New Roman"/>
          <w:sz w:val="20"/>
          <w:szCs w:val="20"/>
        </w:rPr>
        <w:t>Oświadczam, że spełniam warunki udziału w postępowaniu, w szczególności określone przez Zamawiającego w  Specyfikacji warunków zamówienia w zakresie, w jakim wykazuję spełnianie warunków udziału w postępowaniu.  (dotyczy Wykonawców wspólnie ubiegających się o udzielenie zamówienia) /*</w:t>
      </w:r>
    </w:p>
    <w:p w14:paraId="0D6293AA" w14:textId="77777777" w:rsidR="00025C4B" w:rsidRPr="00E227F5" w:rsidRDefault="00025C4B" w:rsidP="00025C4B">
      <w:pPr>
        <w:pStyle w:val="Akapitzlist"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9C79822" w14:textId="77777777" w:rsidR="00025C4B" w:rsidRPr="00E227F5" w:rsidRDefault="00025C4B" w:rsidP="00426F8E">
      <w:pPr>
        <w:pStyle w:val="Akapitzlist"/>
        <w:numPr>
          <w:ilvl w:val="0"/>
          <w:numId w:val="31"/>
        </w:numPr>
        <w:suppressAutoHyphens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E227F5">
        <w:rPr>
          <w:rFonts w:ascii="Arial Narrow" w:hAnsi="Arial Narrow" w:cs="Times New Roman"/>
          <w:sz w:val="20"/>
          <w:szCs w:val="20"/>
        </w:rPr>
        <w:t>Oświadczam, że następujące podmiotowe środki dowodowe: (wymienić jakie)</w:t>
      </w:r>
    </w:p>
    <w:p w14:paraId="19240CBF" w14:textId="77777777" w:rsidR="00025C4B" w:rsidRPr="00E227F5" w:rsidRDefault="00025C4B" w:rsidP="00025C4B">
      <w:pPr>
        <w:pStyle w:val="Akapitzlist"/>
        <w:rPr>
          <w:rFonts w:ascii="Arial Narrow" w:hAnsi="Arial Narrow" w:cs="Times New Roman"/>
          <w:sz w:val="20"/>
          <w:szCs w:val="20"/>
        </w:rPr>
      </w:pPr>
    </w:p>
    <w:p w14:paraId="1709BE4D" w14:textId="77777777" w:rsidR="00025C4B" w:rsidRPr="00E227F5" w:rsidRDefault="00025C4B" w:rsidP="00025C4B">
      <w:pPr>
        <w:pStyle w:val="Akapitzlist"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93"/>
      </w:tblGrid>
      <w:tr w:rsidR="00FC6CEC" w:rsidRPr="00E227F5" w14:paraId="7D89D7C2" w14:textId="77777777" w:rsidTr="00025C4B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64B50" w14:textId="77777777" w:rsidR="00025C4B" w:rsidRPr="00E227F5" w:rsidRDefault="00025C4B">
            <w:pPr>
              <w:pStyle w:val="Akapitzlist"/>
              <w:ind w:left="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171436DF" w14:textId="77777777" w:rsidR="00025C4B" w:rsidRPr="00E227F5" w:rsidRDefault="00025C4B">
            <w:pPr>
              <w:pStyle w:val="Akapitzlist"/>
              <w:ind w:left="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2C272A02" w14:textId="77777777" w:rsidR="00025C4B" w:rsidRPr="00E227F5" w:rsidRDefault="00025C4B" w:rsidP="00025C4B">
      <w:pPr>
        <w:pStyle w:val="Akapitzlist"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  <w:lang w:eastAsia="en-US"/>
        </w:rPr>
      </w:pPr>
    </w:p>
    <w:p w14:paraId="7583645E" w14:textId="77777777" w:rsidR="00025C4B" w:rsidRPr="00E227F5" w:rsidRDefault="00025C4B" w:rsidP="00025C4B">
      <w:pPr>
        <w:pStyle w:val="Akapitzlist"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4CAE5B97" w14:textId="77777777" w:rsidR="00025C4B" w:rsidRPr="00E227F5" w:rsidRDefault="00025C4B" w:rsidP="00025C4B">
      <w:pPr>
        <w:pStyle w:val="Akapitzlist"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E227F5">
        <w:rPr>
          <w:rFonts w:ascii="Arial Narrow" w:hAnsi="Arial Narrow" w:cs="Times New Roman"/>
          <w:sz w:val="20"/>
          <w:szCs w:val="20"/>
        </w:rPr>
        <w:t xml:space="preserve">Zamawiający może uzyskać za pomocą bezpłatnych i ogólnodostępnych baz danych, tj.: (wskazać dane umożliwiające dostęp do tych środków)  </w:t>
      </w:r>
    </w:p>
    <w:p w14:paraId="57FC89FE" w14:textId="77777777" w:rsidR="00025C4B" w:rsidRPr="00E227F5" w:rsidRDefault="00025C4B" w:rsidP="00025C4B">
      <w:pPr>
        <w:pStyle w:val="Akapitzlist"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93"/>
      </w:tblGrid>
      <w:tr w:rsidR="00FC6CEC" w:rsidRPr="00E227F5" w14:paraId="3C963CE3" w14:textId="77777777" w:rsidTr="00025C4B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C2D2" w14:textId="77777777" w:rsidR="00025C4B" w:rsidRPr="00E227F5" w:rsidRDefault="00025C4B">
            <w:pPr>
              <w:pStyle w:val="Akapitzlist"/>
              <w:ind w:left="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4BACBB32" w14:textId="77777777" w:rsidR="00025C4B" w:rsidRPr="00E227F5" w:rsidRDefault="00025C4B">
            <w:pPr>
              <w:pStyle w:val="Akapitzlist"/>
              <w:ind w:left="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6AAAB47E" w14:textId="77777777" w:rsidR="00025C4B" w:rsidRPr="00E227F5" w:rsidRDefault="00025C4B" w:rsidP="00025C4B">
      <w:pPr>
        <w:pStyle w:val="Akapitzlist"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  <w:lang w:eastAsia="en-US"/>
        </w:rPr>
      </w:pPr>
    </w:p>
    <w:p w14:paraId="31DB326C" w14:textId="77777777" w:rsidR="00025C4B" w:rsidRPr="00E227F5" w:rsidRDefault="00025C4B" w:rsidP="00426F8E">
      <w:pPr>
        <w:pStyle w:val="Akapitzlist"/>
        <w:numPr>
          <w:ilvl w:val="0"/>
          <w:numId w:val="31"/>
        </w:numPr>
        <w:suppressAutoHyphens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E227F5">
        <w:rPr>
          <w:rFonts w:ascii="Arial Narrow" w:hAnsi="Arial Narrow" w:cs="Times New Roman"/>
          <w:sz w:val="20"/>
          <w:szCs w:val="20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12A1B3F" w14:textId="77777777" w:rsidR="00025C4B" w:rsidRPr="00E227F5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E227F5">
        <w:rPr>
          <w:rFonts w:ascii="Arial Narrow" w:hAnsi="Arial Narrow" w:cs="Times New Roman"/>
          <w:sz w:val="20"/>
          <w:szCs w:val="20"/>
        </w:rPr>
        <w:tab/>
      </w:r>
      <w:r w:rsidRPr="00E227F5">
        <w:rPr>
          <w:rFonts w:ascii="Arial Narrow" w:hAnsi="Arial Narrow" w:cs="Times New Roman"/>
          <w:sz w:val="20"/>
          <w:szCs w:val="20"/>
        </w:rPr>
        <w:tab/>
      </w:r>
    </w:p>
    <w:p w14:paraId="07641AB4" w14:textId="77777777" w:rsidR="00025C4B" w:rsidRPr="00E227F5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26612490" w14:textId="77777777" w:rsidR="00025C4B" w:rsidRPr="00E227F5" w:rsidRDefault="00025C4B" w:rsidP="00025C4B">
      <w:pPr>
        <w:spacing w:line="240" w:lineRule="auto"/>
        <w:rPr>
          <w:rFonts w:ascii="Arial Narrow" w:hAnsi="Arial Narrow" w:cs="Times New Roman"/>
          <w:sz w:val="20"/>
          <w:szCs w:val="20"/>
        </w:rPr>
      </w:pPr>
    </w:p>
    <w:p w14:paraId="77C4727D" w14:textId="77777777" w:rsidR="00025C4B" w:rsidRPr="00E227F5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E227F5">
        <w:rPr>
          <w:rFonts w:ascii="Arial Narrow" w:hAnsi="Arial Narrow" w:cs="Times New Roman"/>
          <w:sz w:val="20"/>
          <w:szCs w:val="20"/>
        </w:rPr>
        <w:t>Uwaga:</w:t>
      </w:r>
    </w:p>
    <w:p w14:paraId="46691EDE" w14:textId="77777777" w:rsidR="00025C4B" w:rsidRPr="00E227F5" w:rsidRDefault="00025C4B" w:rsidP="00426F8E">
      <w:pPr>
        <w:pStyle w:val="Akapitzlist"/>
        <w:numPr>
          <w:ilvl w:val="0"/>
          <w:numId w:val="32"/>
        </w:numPr>
        <w:suppressAutoHyphens/>
        <w:spacing w:line="240" w:lineRule="auto"/>
        <w:ind w:left="714" w:hanging="357"/>
        <w:jc w:val="both"/>
        <w:rPr>
          <w:rFonts w:ascii="Arial Narrow" w:hAnsi="Arial Narrow" w:cs="Times New Roman"/>
          <w:sz w:val="20"/>
          <w:szCs w:val="20"/>
        </w:rPr>
      </w:pPr>
      <w:r w:rsidRPr="00E227F5">
        <w:rPr>
          <w:rFonts w:ascii="Arial Narrow" w:hAnsi="Arial Narrow" w:cs="Times New Roman"/>
          <w:sz w:val="20"/>
          <w:szCs w:val="20"/>
        </w:rPr>
        <w:t xml:space="preserve">Oświadczenie sporządzane w formie elektronicznej </w:t>
      </w:r>
    </w:p>
    <w:p w14:paraId="49D2156C" w14:textId="77777777" w:rsidR="00025C4B" w:rsidRPr="00E227F5" w:rsidRDefault="00025C4B" w:rsidP="00426F8E">
      <w:pPr>
        <w:pStyle w:val="Akapitzlist"/>
        <w:numPr>
          <w:ilvl w:val="0"/>
          <w:numId w:val="32"/>
        </w:numPr>
        <w:suppressAutoHyphens/>
        <w:spacing w:line="240" w:lineRule="auto"/>
        <w:ind w:left="714" w:hanging="357"/>
        <w:jc w:val="both"/>
        <w:rPr>
          <w:rFonts w:ascii="Arial Narrow" w:hAnsi="Arial Narrow" w:cs="Times New Roman"/>
          <w:sz w:val="20"/>
          <w:szCs w:val="20"/>
        </w:rPr>
      </w:pPr>
      <w:r w:rsidRPr="00E227F5">
        <w:rPr>
          <w:rFonts w:ascii="Arial Narrow" w:hAnsi="Arial Narrow" w:cs="Times New Roman"/>
          <w:sz w:val="20"/>
          <w:szCs w:val="20"/>
        </w:rPr>
        <w:t>Oświadczenie składane wraz z ofertą.</w:t>
      </w:r>
    </w:p>
    <w:p w14:paraId="1B8CA3DB" w14:textId="77777777" w:rsidR="00025C4B" w:rsidRPr="00E227F5" w:rsidRDefault="00025C4B" w:rsidP="00426F8E">
      <w:pPr>
        <w:pStyle w:val="Akapitzlist"/>
        <w:numPr>
          <w:ilvl w:val="0"/>
          <w:numId w:val="32"/>
        </w:numPr>
        <w:suppressAutoHyphens/>
        <w:spacing w:line="240" w:lineRule="auto"/>
        <w:ind w:left="714" w:hanging="357"/>
        <w:jc w:val="both"/>
        <w:rPr>
          <w:rFonts w:ascii="Arial Narrow" w:hAnsi="Arial Narrow" w:cs="Times New Roman"/>
          <w:sz w:val="20"/>
          <w:szCs w:val="20"/>
        </w:rPr>
      </w:pPr>
      <w:r w:rsidRPr="00E227F5">
        <w:rPr>
          <w:rFonts w:ascii="Arial Narrow" w:hAnsi="Arial Narrow" w:cs="Times New Roman"/>
          <w:sz w:val="20"/>
          <w:szCs w:val="20"/>
        </w:rPr>
        <w:t xml:space="preserve">Wykonawcy wspólnie ubiegający się o udzielenie zamówienia w odniesieniu do warunków dotyczących doświadczenia dołączają do oferty oświadczenie, z którego wynika, które usługi wykonają poszczególni Wykonawcy. </w:t>
      </w:r>
    </w:p>
    <w:p w14:paraId="7D76D74E" w14:textId="77777777" w:rsidR="00025C4B" w:rsidRPr="00E227F5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532EC7DE" w14:textId="77777777" w:rsidR="00025C4B" w:rsidRPr="00E227F5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44B6654B" w14:textId="77777777" w:rsidR="00025C4B" w:rsidRPr="00E227F5" w:rsidRDefault="00025C4B" w:rsidP="00025C4B">
      <w:pPr>
        <w:spacing w:line="240" w:lineRule="auto"/>
        <w:ind w:left="4536"/>
        <w:jc w:val="both"/>
        <w:rPr>
          <w:rFonts w:ascii="Arial Narrow" w:hAnsi="Arial Narrow" w:cs="Times New Roman"/>
          <w:sz w:val="20"/>
          <w:szCs w:val="20"/>
        </w:rPr>
      </w:pPr>
      <w:r w:rsidRPr="00E227F5">
        <w:rPr>
          <w:rFonts w:ascii="Arial Narrow" w:hAnsi="Arial Narrow" w:cs="Times New Roman"/>
          <w:sz w:val="20"/>
          <w:szCs w:val="20"/>
        </w:rPr>
        <w:t>Oświadczenie należy opatrzeć podpisem kwalifikowanym lub podpisem zaufanym albo podpisem osobistym,</w:t>
      </w:r>
      <w:r w:rsidR="00A00549" w:rsidRPr="00E227F5">
        <w:rPr>
          <w:rFonts w:ascii="Arial Narrow" w:hAnsi="Arial Narrow" w:cs="Times New Roman"/>
          <w:sz w:val="20"/>
          <w:szCs w:val="20"/>
        </w:rPr>
        <w:t xml:space="preserve"> </w:t>
      </w:r>
      <w:r w:rsidRPr="00E227F5">
        <w:rPr>
          <w:rFonts w:ascii="Arial Narrow" w:hAnsi="Arial Narrow" w:cs="Times New Roman"/>
          <w:sz w:val="20"/>
          <w:szCs w:val="20"/>
        </w:rPr>
        <w:t>osoby uprawnionej do reprezentowania Wykonawcy</w:t>
      </w:r>
    </w:p>
    <w:p w14:paraId="2458B954" w14:textId="77777777" w:rsidR="00025C4B" w:rsidRPr="00E227F5" w:rsidRDefault="00025C4B" w:rsidP="00025C4B">
      <w:pPr>
        <w:spacing w:line="240" w:lineRule="auto"/>
        <w:ind w:left="4536"/>
        <w:jc w:val="both"/>
        <w:rPr>
          <w:rFonts w:ascii="Arial Narrow" w:hAnsi="Arial Narrow" w:cs="Times New Roman"/>
          <w:sz w:val="20"/>
          <w:szCs w:val="20"/>
        </w:rPr>
      </w:pPr>
    </w:p>
    <w:p w14:paraId="7ACA7F23" w14:textId="77777777" w:rsidR="00025C4B" w:rsidRPr="00E227F5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457C67B0" w14:textId="77777777" w:rsidR="00025C4B" w:rsidRPr="00E227F5" w:rsidRDefault="00025C4B" w:rsidP="00025C4B">
      <w:pPr>
        <w:spacing w:line="240" w:lineRule="auto"/>
        <w:rPr>
          <w:rFonts w:ascii="Arial Narrow" w:hAnsi="Arial Narrow" w:cs="Times New Roman"/>
        </w:rPr>
      </w:pPr>
    </w:p>
    <w:p w14:paraId="50A29C16" w14:textId="77777777" w:rsidR="00025C4B" w:rsidRPr="00E227F5" w:rsidRDefault="00025C4B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094AC6F8" w14:textId="77777777" w:rsidR="00025C4B" w:rsidRPr="00E227F5" w:rsidRDefault="00025C4B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14BFDCCE" w14:textId="77777777" w:rsidR="00025C4B" w:rsidRPr="00E227F5" w:rsidRDefault="00025C4B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1F8693F8" w14:textId="77777777" w:rsidR="00025C4B" w:rsidRPr="00E227F5" w:rsidRDefault="00025C4B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08E74F5D" w14:textId="77777777" w:rsidR="00025C4B" w:rsidRPr="00E227F5" w:rsidRDefault="00025C4B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2CDC5417" w14:textId="77777777" w:rsidR="00025C4B" w:rsidRPr="00E227F5" w:rsidRDefault="00025C4B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1B92BDC4" w14:textId="77777777" w:rsidR="00025C4B" w:rsidRPr="00E227F5" w:rsidRDefault="00025C4B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6786BFA6" w14:textId="77777777" w:rsidR="00025C4B" w:rsidRPr="00E227F5" w:rsidRDefault="00025C4B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37732D08" w14:textId="77777777" w:rsidR="00025C4B" w:rsidRPr="00E227F5" w:rsidRDefault="00025C4B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58934AB2" w14:textId="77777777" w:rsidR="00025C4B" w:rsidRPr="00E227F5" w:rsidRDefault="00025C4B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280588B0" w14:textId="77777777" w:rsidR="003C5F14" w:rsidRPr="00E227F5" w:rsidRDefault="003C5F14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77598A2C" w14:textId="77777777" w:rsidR="003C5F14" w:rsidRPr="00E227F5" w:rsidRDefault="003C5F14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4116A9B4" w14:textId="77777777" w:rsidR="003C5F14" w:rsidRPr="00E227F5" w:rsidRDefault="003C5F14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1D7931A3" w14:textId="77777777" w:rsidR="003C5F14" w:rsidRPr="00E227F5" w:rsidRDefault="003C5F14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4D720C7C" w14:textId="77777777" w:rsidR="003C5F14" w:rsidRPr="00E227F5" w:rsidRDefault="003C5F14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2B55DBD2" w14:textId="77777777" w:rsidR="003C5F14" w:rsidRPr="00E227F5" w:rsidRDefault="003C5F14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17DEDAE9" w14:textId="77777777" w:rsidR="003C5F14" w:rsidRPr="00E227F5" w:rsidRDefault="003C5F14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5B80EB65" w14:textId="77777777" w:rsidR="003C5F14" w:rsidRPr="00E227F5" w:rsidRDefault="003C5F14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70B8ED4C" w14:textId="77777777" w:rsidR="00907C1C" w:rsidRPr="00E227F5" w:rsidRDefault="00907C1C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01746E0E" w14:textId="77777777" w:rsidR="00907C1C" w:rsidRPr="00E227F5" w:rsidRDefault="00907C1C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6AAEC2DC" w14:textId="77777777" w:rsidR="00907C1C" w:rsidRPr="00E227F5" w:rsidRDefault="00907C1C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4D765F78" w14:textId="77777777" w:rsidR="00907C1C" w:rsidRPr="00E227F5" w:rsidRDefault="00907C1C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513952F6" w14:textId="77777777" w:rsidR="00907C1C" w:rsidRPr="00E227F5" w:rsidRDefault="00907C1C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7BD357DB" w14:textId="77777777" w:rsidR="003C5F14" w:rsidRPr="00E227F5" w:rsidRDefault="003C5F14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25D7F5CB" w14:textId="77777777" w:rsidR="00025C4B" w:rsidRPr="00E227F5" w:rsidRDefault="00025C4B" w:rsidP="00C40166">
      <w:pPr>
        <w:spacing w:line="240" w:lineRule="auto"/>
        <w:rPr>
          <w:rFonts w:ascii="Arial Narrow" w:hAnsi="Arial Narrow" w:cs="Times New Roman"/>
        </w:rPr>
      </w:pPr>
    </w:p>
    <w:p w14:paraId="17CE982F" w14:textId="77777777" w:rsidR="0080445F" w:rsidRPr="00E227F5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0247EA5C" w14:textId="77777777" w:rsidR="0080445F" w:rsidRPr="00E227F5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5A4C90C8" w14:textId="77777777" w:rsidR="0080445F" w:rsidRPr="00E227F5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30921BF5" w14:textId="77777777" w:rsidR="0080445F" w:rsidRPr="00E227F5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7BCD634E" w14:textId="77777777" w:rsidR="0080445F" w:rsidRPr="00E227F5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4D3A916B" w14:textId="77777777" w:rsidR="0080445F" w:rsidRPr="00E227F5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4E465EC3" w14:textId="77777777" w:rsidR="0080445F" w:rsidRPr="00E227F5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42BE5D03" w14:textId="77777777" w:rsidR="0080445F" w:rsidRPr="00E227F5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3DFCD6AB" w14:textId="77777777" w:rsidR="0080445F" w:rsidRPr="00E227F5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2B704363" w14:textId="77777777" w:rsidR="0080445F" w:rsidRPr="00E227F5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0A0F1BAB" w14:textId="77777777" w:rsidR="0080445F" w:rsidRPr="00E227F5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58053215" w14:textId="77777777" w:rsidR="0080445F" w:rsidRPr="00E227F5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134D5520" w14:textId="77777777" w:rsidR="0080445F" w:rsidRPr="00E227F5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340673E3" w14:textId="77777777" w:rsidR="0080445F" w:rsidRPr="00E227F5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5508412D" w14:textId="77777777" w:rsidR="0080445F" w:rsidRPr="00E227F5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362E6D9C" w14:textId="77777777" w:rsidR="0080445F" w:rsidRPr="00E227F5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68FD3559" w14:textId="38B9423A" w:rsidR="00025C4B" w:rsidRPr="00E227F5" w:rsidRDefault="00025C4B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  <w:r w:rsidRPr="00E227F5">
        <w:rPr>
          <w:rFonts w:ascii="Arial Narrow" w:hAnsi="Arial Narrow" w:cs="Times New Roman"/>
        </w:rPr>
        <w:t>Załącznik nr 5 do swz</w:t>
      </w:r>
    </w:p>
    <w:p w14:paraId="54F497E8" w14:textId="77777777" w:rsidR="00025C4B" w:rsidRPr="00E227F5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E227F5">
        <w:rPr>
          <w:rFonts w:ascii="Arial Narrow" w:hAnsi="Arial Narrow" w:cs="Times New Roman"/>
          <w:sz w:val="20"/>
          <w:szCs w:val="20"/>
        </w:rPr>
        <w:t>PODMIOT UDOSTĘPNIAJĄCY ZASOBY: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E227F5" w:rsidRPr="00E227F5" w14:paraId="13C05965" w14:textId="77777777" w:rsidTr="00025C4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93CB" w14:textId="77777777" w:rsidR="00025C4B" w:rsidRPr="00E227F5" w:rsidRDefault="00025C4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0156BDE6" w14:textId="77777777" w:rsidR="00025C4B" w:rsidRPr="00E227F5" w:rsidRDefault="00025C4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77BFCA49" w14:textId="77777777" w:rsidR="00025C4B" w:rsidRPr="00E227F5" w:rsidRDefault="00025C4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553234E8" w14:textId="77777777" w:rsidR="00025C4B" w:rsidRPr="00E227F5" w:rsidRDefault="00025C4B" w:rsidP="00025C4B">
      <w:pPr>
        <w:spacing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E227F5">
        <w:rPr>
          <w:rFonts w:ascii="Arial Narrow" w:hAnsi="Arial Narrow" w:cs="Times New Roman"/>
          <w:sz w:val="20"/>
          <w:szCs w:val="20"/>
        </w:rPr>
        <w:t>(Nazwa i dane teleadresowe podmiotu -</w:t>
      </w:r>
      <w:r w:rsidRPr="00E227F5">
        <w:rPr>
          <w:rFonts w:ascii="Arial Narrow" w:eastAsia="Times New Roman" w:hAnsi="Arial Narrow" w:cs="Times New Roman"/>
          <w:sz w:val="20"/>
          <w:szCs w:val="20"/>
        </w:rPr>
        <w:t>imię, nazwisko, stanowisko</w:t>
      </w:r>
    </w:p>
    <w:p w14:paraId="0224917C" w14:textId="77777777" w:rsidR="00025C4B" w:rsidRPr="00E227F5" w:rsidRDefault="00025C4B" w:rsidP="00025C4B">
      <w:pPr>
        <w:spacing w:line="240" w:lineRule="auto"/>
        <w:rPr>
          <w:rFonts w:ascii="Arial Narrow" w:eastAsiaTheme="minorHAnsi" w:hAnsi="Arial Narrow" w:cs="Times New Roman"/>
          <w:sz w:val="20"/>
          <w:szCs w:val="20"/>
          <w:lang w:eastAsia="en-US"/>
        </w:rPr>
      </w:pPr>
      <w:r w:rsidRPr="00E227F5">
        <w:rPr>
          <w:rFonts w:ascii="Arial Narrow" w:eastAsia="Times New Roman" w:hAnsi="Arial Narrow" w:cs="Times New Roman"/>
          <w:sz w:val="20"/>
          <w:szCs w:val="20"/>
        </w:rPr>
        <w:t>/podstawa osoby do reprezentacji podmiotu udostępniającego zasób)</w:t>
      </w:r>
    </w:p>
    <w:p w14:paraId="4FEDF66C" w14:textId="77777777" w:rsidR="00025C4B" w:rsidRPr="00E227F5" w:rsidRDefault="00025C4B" w:rsidP="00025C4B">
      <w:pPr>
        <w:spacing w:line="240" w:lineRule="auto"/>
        <w:rPr>
          <w:rFonts w:ascii="Arial Narrow" w:hAnsi="Arial Narrow" w:cs="Times New Roman"/>
          <w:sz w:val="20"/>
          <w:szCs w:val="20"/>
        </w:rPr>
      </w:pPr>
    </w:p>
    <w:p w14:paraId="771365CD" w14:textId="77777777" w:rsidR="00025C4B" w:rsidRPr="00E227F5" w:rsidRDefault="00025C4B" w:rsidP="00025C4B">
      <w:pPr>
        <w:spacing w:line="240" w:lineRule="auto"/>
        <w:jc w:val="center"/>
        <w:rPr>
          <w:rFonts w:ascii="Arial Narrow" w:hAnsi="Arial Narrow" w:cs="Times New Roman"/>
          <w:sz w:val="20"/>
          <w:szCs w:val="20"/>
          <w:u w:val="single"/>
        </w:rPr>
      </w:pPr>
    </w:p>
    <w:p w14:paraId="3E354EC7" w14:textId="77777777" w:rsidR="00025C4B" w:rsidRPr="00E227F5" w:rsidRDefault="00025C4B" w:rsidP="00025C4B">
      <w:pPr>
        <w:spacing w:line="240" w:lineRule="auto"/>
        <w:jc w:val="center"/>
        <w:rPr>
          <w:rFonts w:ascii="Arial Narrow" w:hAnsi="Arial Narrow" w:cs="Times New Roman"/>
          <w:sz w:val="20"/>
          <w:szCs w:val="20"/>
          <w:u w:val="single"/>
        </w:rPr>
      </w:pPr>
      <w:r w:rsidRPr="00E227F5">
        <w:rPr>
          <w:rFonts w:ascii="Arial Narrow" w:hAnsi="Arial Narrow" w:cs="Times New Roman"/>
          <w:sz w:val="20"/>
          <w:szCs w:val="20"/>
          <w:u w:val="single"/>
        </w:rPr>
        <w:t xml:space="preserve">OŚWIADCZENIE </w:t>
      </w:r>
      <w:bookmarkStart w:id="0" w:name="_Hlk62734384"/>
      <w:r w:rsidRPr="00E227F5">
        <w:rPr>
          <w:rFonts w:ascii="Arial Narrow" w:hAnsi="Arial Narrow" w:cs="Times New Roman"/>
          <w:sz w:val="20"/>
          <w:szCs w:val="20"/>
          <w:u w:val="single"/>
        </w:rPr>
        <w:t xml:space="preserve">PODMIOTU UDOSTĘPNIAJĄCEGO ZASOBY </w:t>
      </w:r>
      <w:bookmarkEnd w:id="0"/>
    </w:p>
    <w:p w14:paraId="1E1BF1F3" w14:textId="77777777" w:rsidR="00025C4B" w:rsidRPr="00E227F5" w:rsidRDefault="00025C4B" w:rsidP="00025C4B">
      <w:pPr>
        <w:spacing w:line="240" w:lineRule="auto"/>
        <w:jc w:val="center"/>
        <w:rPr>
          <w:rFonts w:ascii="Arial Narrow" w:hAnsi="Arial Narrow" w:cs="Times New Roman"/>
          <w:sz w:val="20"/>
          <w:szCs w:val="20"/>
        </w:rPr>
      </w:pPr>
      <w:r w:rsidRPr="00E227F5">
        <w:rPr>
          <w:rFonts w:ascii="Arial Narrow" w:hAnsi="Arial Narrow" w:cs="Times New Roman"/>
          <w:sz w:val="20"/>
          <w:szCs w:val="20"/>
        </w:rPr>
        <w:t xml:space="preserve">składane na podstawie art.125 ust.5 ustawy z dnia 11 września 2019 r. Prawo zamówień publicznych </w:t>
      </w:r>
      <w:bookmarkStart w:id="1" w:name="_Hlk62736281"/>
      <w:bookmarkEnd w:id="1"/>
    </w:p>
    <w:p w14:paraId="311DBFF6" w14:textId="77777777" w:rsidR="00025C4B" w:rsidRPr="00E227F5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5D59FB2F" w14:textId="77777777" w:rsidR="00025C4B" w:rsidRPr="00E227F5" w:rsidRDefault="00025C4B" w:rsidP="00025C4B">
      <w:pPr>
        <w:spacing w:line="240" w:lineRule="auto"/>
        <w:ind w:firstLine="708"/>
        <w:jc w:val="both"/>
        <w:rPr>
          <w:rFonts w:ascii="Arial Narrow" w:hAnsi="Arial Narrow" w:cs="Times New Roman"/>
          <w:sz w:val="20"/>
          <w:szCs w:val="20"/>
        </w:rPr>
      </w:pPr>
      <w:bookmarkStart w:id="2" w:name="_Hlk63239439"/>
      <w:r w:rsidRPr="00E227F5">
        <w:rPr>
          <w:rFonts w:ascii="Arial Narrow" w:hAnsi="Arial Narrow" w:cs="Times New Roman"/>
          <w:sz w:val="20"/>
          <w:szCs w:val="20"/>
        </w:rPr>
        <w:t>Z uwagi na poleganie przez Wykonawcę:</w:t>
      </w:r>
    </w:p>
    <w:p w14:paraId="60062A77" w14:textId="77777777" w:rsidR="00025C4B" w:rsidRPr="00E227F5" w:rsidRDefault="00025C4B" w:rsidP="00025C4B">
      <w:pPr>
        <w:spacing w:line="240" w:lineRule="auto"/>
        <w:ind w:firstLine="708"/>
        <w:jc w:val="both"/>
        <w:rPr>
          <w:rFonts w:ascii="Arial Narrow" w:hAnsi="Arial Narrow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19"/>
      </w:tblGrid>
      <w:tr w:rsidR="00FC6CEC" w:rsidRPr="00E227F5" w14:paraId="24AAF0CE" w14:textId="77777777" w:rsidTr="00025C4B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E72B1" w14:textId="77777777" w:rsidR="00025C4B" w:rsidRPr="00E227F5" w:rsidRDefault="00025C4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3872BC34" w14:textId="77777777" w:rsidR="00025C4B" w:rsidRPr="00E227F5" w:rsidRDefault="00025C4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4CE4E77A" w14:textId="77777777" w:rsidR="00025C4B" w:rsidRPr="00E227F5" w:rsidRDefault="00025C4B" w:rsidP="00025C4B">
      <w:pPr>
        <w:spacing w:line="240" w:lineRule="auto"/>
        <w:ind w:firstLine="708"/>
        <w:jc w:val="both"/>
        <w:rPr>
          <w:rFonts w:ascii="Arial Narrow" w:hAnsi="Arial Narrow" w:cs="Times New Roman"/>
          <w:sz w:val="20"/>
          <w:szCs w:val="20"/>
          <w:lang w:eastAsia="en-US"/>
        </w:rPr>
      </w:pPr>
    </w:p>
    <w:p w14:paraId="25D7039D" w14:textId="1F495820" w:rsidR="00DC6A2E" w:rsidRPr="00E227F5" w:rsidRDefault="00025C4B" w:rsidP="00CD78E4">
      <w:pPr>
        <w:pStyle w:val="Domylnie"/>
        <w:jc w:val="both"/>
        <w:rPr>
          <w:rFonts w:ascii="Arial Narrow" w:hAnsi="Arial Narrow"/>
          <w:sz w:val="20"/>
          <w:szCs w:val="20"/>
        </w:rPr>
      </w:pPr>
      <w:r w:rsidRPr="00E227F5">
        <w:rPr>
          <w:rFonts w:ascii="Arial Narrow" w:hAnsi="Arial Narrow"/>
          <w:sz w:val="20"/>
          <w:szCs w:val="20"/>
        </w:rPr>
        <w:t xml:space="preserve">na moich/naszych </w:t>
      </w:r>
      <w:bookmarkStart w:id="3" w:name="_Hlk62736162"/>
      <w:r w:rsidRPr="00E227F5">
        <w:rPr>
          <w:rFonts w:ascii="Arial Narrow" w:hAnsi="Arial Narrow"/>
          <w:sz w:val="20"/>
          <w:szCs w:val="20"/>
        </w:rPr>
        <w:t xml:space="preserve">zdolnościach, jako podmiotu udostępniającego zasoby </w:t>
      </w:r>
      <w:bookmarkEnd w:id="3"/>
      <w:r w:rsidRPr="00E227F5">
        <w:rPr>
          <w:rFonts w:ascii="Arial Narrow" w:hAnsi="Arial Narrow"/>
          <w:sz w:val="20"/>
          <w:szCs w:val="20"/>
        </w:rPr>
        <w:t xml:space="preserve">temuż Wykonawcy w postępowaniu o udzielenie zamówienia publicznego. </w:t>
      </w:r>
      <w:bookmarkEnd w:id="2"/>
    </w:p>
    <w:p w14:paraId="7FB2ABD4" w14:textId="06BD3D72" w:rsidR="00CD78E4" w:rsidRPr="00E227F5" w:rsidRDefault="00CD78E4" w:rsidP="00CD78E4">
      <w:pPr>
        <w:pStyle w:val="Domylnie"/>
        <w:rPr>
          <w:rFonts w:ascii="Arial Narrow" w:hAnsi="Arial Narrow"/>
          <w:sz w:val="20"/>
          <w:szCs w:val="20"/>
        </w:rPr>
      </w:pPr>
      <w:r w:rsidRPr="00E227F5">
        <w:rPr>
          <w:rFonts w:ascii="Arial Narrow" w:hAnsi="Arial Narrow"/>
          <w:sz w:val="20"/>
          <w:szCs w:val="20"/>
        </w:rPr>
        <w:t xml:space="preserve">Składając ofertę w postępowaniu o udzielenie zamówienia publicznego pn. </w:t>
      </w:r>
      <w:r w:rsidR="00C40166" w:rsidRPr="00E227F5">
        <w:rPr>
          <w:rFonts w:ascii="Arial Narrow" w:hAnsi="Arial Narrow"/>
          <w:sz w:val="20"/>
          <w:szCs w:val="20"/>
        </w:rPr>
        <w:t xml:space="preserve">Zakup oraz dostawa oleju opałowego lekkiego  do  jednostek oświatowych na </w:t>
      </w:r>
      <w:r w:rsidR="00ED33EF" w:rsidRPr="00E227F5">
        <w:rPr>
          <w:rFonts w:ascii="Arial Narrow" w:hAnsi="Arial Narrow"/>
          <w:sz w:val="20"/>
          <w:szCs w:val="20"/>
        </w:rPr>
        <w:t>terenie Gminy Budzów w roku 202</w:t>
      </w:r>
      <w:r w:rsidR="00DB623F" w:rsidRPr="00E227F5">
        <w:rPr>
          <w:rFonts w:ascii="Arial Narrow" w:hAnsi="Arial Narrow"/>
          <w:sz w:val="20"/>
          <w:szCs w:val="20"/>
        </w:rPr>
        <w:t>6</w:t>
      </w:r>
    </w:p>
    <w:p w14:paraId="0476D576" w14:textId="62578021" w:rsidR="00CD78E4" w:rsidRPr="00E227F5" w:rsidRDefault="00CD78E4" w:rsidP="00CD78E4">
      <w:pPr>
        <w:pStyle w:val="Domylnie"/>
        <w:jc w:val="center"/>
        <w:rPr>
          <w:rFonts w:ascii="Arial Narrow" w:hAnsi="Arial Narrow" w:cs="Arial"/>
          <w:sz w:val="20"/>
          <w:szCs w:val="20"/>
        </w:rPr>
      </w:pPr>
      <w:r w:rsidRPr="00E227F5">
        <w:rPr>
          <w:rFonts w:ascii="Arial Narrow" w:hAnsi="Arial Narrow"/>
          <w:sz w:val="20"/>
          <w:szCs w:val="20"/>
        </w:rPr>
        <w:t>Nr postępowania: ZP.271.I</w:t>
      </w:r>
      <w:r w:rsidR="00C40166" w:rsidRPr="00E227F5">
        <w:rPr>
          <w:rFonts w:ascii="Arial Narrow" w:hAnsi="Arial Narrow"/>
          <w:sz w:val="20"/>
          <w:szCs w:val="20"/>
        </w:rPr>
        <w:t>I</w:t>
      </w:r>
      <w:r w:rsidRPr="00E227F5">
        <w:rPr>
          <w:rFonts w:ascii="Arial Narrow" w:hAnsi="Arial Narrow"/>
          <w:sz w:val="20"/>
          <w:szCs w:val="20"/>
        </w:rPr>
        <w:t>.202</w:t>
      </w:r>
      <w:r w:rsidR="00DB623F" w:rsidRPr="00E227F5">
        <w:rPr>
          <w:rFonts w:ascii="Arial Narrow" w:hAnsi="Arial Narrow"/>
          <w:sz w:val="20"/>
          <w:szCs w:val="20"/>
        </w:rPr>
        <w:t>5</w:t>
      </w:r>
    </w:p>
    <w:p w14:paraId="5DE7C3A4" w14:textId="77777777" w:rsidR="00CD78E4" w:rsidRPr="00E227F5" w:rsidRDefault="00CD78E4" w:rsidP="00CD78E4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E227F5">
        <w:rPr>
          <w:rFonts w:ascii="Arial Narrow" w:hAnsi="Arial Narrow" w:cs="Times New Roman"/>
          <w:sz w:val="20"/>
          <w:szCs w:val="20"/>
        </w:rPr>
        <w:t>oświadczam, co następuje:</w:t>
      </w:r>
    </w:p>
    <w:p w14:paraId="4B035774" w14:textId="77777777" w:rsidR="00025C4B" w:rsidRPr="00E227F5" w:rsidRDefault="00025C4B" w:rsidP="00002ABA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5A3EEBBC" w14:textId="77777777" w:rsidR="00025C4B" w:rsidRPr="00E227F5" w:rsidRDefault="00025C4B" w:rsidP="00426F8E">
      <w:pPr>
        <w:pStyle w:val="Akapitzlist"/>
        <w:numPr>
          <w:ilvl w:val="0"/>
          <w:numId w:val="29"/>
        </w:numPr>
        <w:suppressAutoHyphens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E227F5">
        <w:rPr>
          <w:rFonts w:ascii="Arial Narrow" w:hAnsi="Arial Narrow" w:cs="Times New Roman"/>
          <w:sz w:val="20"/>
          <w:szCs w:val="20"/>
        </w:rPr>
        <w:t xml:space="preserve">Oświadczam, że nie podlegam wykluczeniu z postępowania na podstawie </w:t>
      </w:r>
      <w:r w:rsidRPr="00E227F5">
        <w:rPr>
          <w:rFonts w:ascii="Arial Narrow" w:hAnsi="Arial Narrow" w:cs="Times New Roman"/>
          <w:sz w:val="20"/>
          <w:szCs w:val="20"/>
        </w:rPr>
        <w:br/>
        <w:t>art.108 ust.1 ustawy – Prawo zamówień publicznych. /*</w:t>
      </w:r>
    </w:p>
    <w:p w14:paraId="3AE66908" w14:textId="77777777" w:rsidR="00025C4B" w:rsidRPr="00E227F5" w:rsidRDefault="00025C4B" w:rsidP="00025C4B">
      <w:pPr>
        <w:pStyle w:val="Akapitzlist"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34583AAA" w14:textId="77777777" w:rsidR="00025C4B" w:rsidRPr="00E227F5" w:rsidRDefault="00025C4B" w:rsidP="00025C4B">
      <w:pPr>
        <w:pStyle w:val="Akapitzlist"/>
        <w:spacing w:line="240" w:lineRule="auto"/>
        <w:ind w:left="709"/>
        <w:jc w:val="both"/>
        <w:rPr>
          <w:rFonts w:ascii="Arial Narrow" w:hAnsi="Arial Narrow" w:cs="Times New Roman"/>
          <w:sz w:val="20"/>
          <w:szCs w:val="20"/>
        </w:rPr>
      </w:pPr>
    </w:p>
    <w:p w14:paraId="37CF4EAB" w14:textId="77777777" w:rsidR="00025C4B" w:rsidRPr="00E227F5" w:rsidRDefault="00025C4B" w:rsidP="00426F8E">
      <w:pPr>
        <w:pStyle w:val="Akapitzlist"/>
        <w:numPr>
          <w:ilvl w:val="0"/>
          <w:numId w:val="29"/>
        </w:numPr>
        <w:suppressAutoHyphens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E227F5">
        <w:rPr>
          <w:rFonts w:ascii="Arial Narrow" w:hAnsi="Arial Narrow" w:cs="Times New Roman"/>
          <w:sz w:val="20"/>
          <w:szCs w:val="20"/>
        </w:rPr>
        <w:t xml:space="preserve">Oświadczam, że spełniam warunki udziału w postępowaniu, w szczególności określone przez Zamawiającego w  Specyfikacji warunków zamówienia w zakresie, w jakim Wykonawca powołuje się na moje/nasze zasoby w celu wykazania spełniania warunków udziału w postępowaniu.  </w:t>
      </w:r>
    </w:p>
    <w:p w14:paraId="2709D7D4" w14:textId="77777777" w:rsidR="00025C4B" w:rsidRPr="00E227F5" w:rsidRDefault="00025C4B" w:rsidP="00025C4B">
      <w:pPr>
        <w:pStyle w:val="Akapitzlist"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3FA9B476" w14:textId="77777777" w:rsidR="00025C4B" w:rsidRPr="00E227F5" w:rsidRDefault="00025C4B" w:rsidP="00025C4B">
      <w:pPr>
        <w:pStyle w:val="Akapitzlist"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6C7CE18A" w14:textId="31A89044" w:rsidR="00025C4B" w:rsidRPr="00E227F5" w:rsidRDefault="00025C4B" w:rsidP="00426F8E">
      <w:pPr>
        <w:pStyle w:val="Akapitzlist"/>
        <w:numPr>
          <w:ilvl w:val="0"/>
          <w:numId w:val="29"/>
        </w:numPr>
        <w:suppressAutoHyphens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E227F5">
        <w:rPr>
          <w:rFonts w:ascii="Arial Narrow" w:hAnsi="Arial Narrow" w:cs="Times New Roman"/>
          <w:sz w:val="20"/>
          <w:szCs w:val="20"/>
        </w:rPr>
        <w:t>Oświadczam, że wszystkie informacje podane w powyż</w:t>
      </w:r>
      <w:r w:rsidR="004366B7" w:rsidRPr="00E227F5">
        <w:rPr>
          <w:rFonts w:ascii="Arial Narrow" w:hAnsi="Arial Narrow" w:cs="Times New Roman"/>
          <w:sz w:val="20"/>
          <w:szCs w:val="20"/>
        </w:rPr>
        <w:t xml:space="preserve">szych oświadczeniach są </w:t>
      </w:r>
      <w:r w:rsidR="00E74148" w:rsidRPr="00E227F5">
        <w:rPr>
          <w:rFonts w:ascii="Arial Narrow" w:hAnsi="Arial Narrow" w:cs="Times New Roman"/>
          <w:sz w:val="20"/>
          <w:szCs w:val="20"/>
        </w:rPr>
        <w:t>aktualne</w:t>
      </w:r>
      <w:r w:rsidRPr="00E227F5">
        <w:rPr>
          <w:rFonts w:ascii="Arial Narrow" w:hAnsi="Arial Narrow" w:cs="Times New Roman"/>
          <w:sz w:val="20"/>
          <w:szCs w:val="20"/>
        </w:rPr>
        <w:t xml:space="preserve">  i zgodne z prawdą oraz zostały przedstawione z pełną świadomością konsekwencji wprowadzenia Zamawiającego w błąd przy przedstawianiu informacji.</w:t>
      </w:r>
    </w:p>
    <w:p w14:paraId="2449BA67" w14:textId="77777777" w:rsidR="004366B7" w:rsidRPr="00E227F5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E227F5">
        <w:rPr>
          <w:rFonts w:ascii="Arial Narrow" w:hAnsi="Arial Narrow" w:cs="Times New Roman"/>
          <w:sz w:val="20"/>
          <w:szCs w:val="20"/>
        </w:rPr>
        <w:tab/>
      </w:r>
    </w:p>
    <w:p w14:paraId="0DE560B3" w14:textId="3B80D9FC" w:rsidR="00025C4B" w:rsidRPr="00E227F5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E227F5">
        <w:rPr>
          <w:rFonts w:ascii="Arial Narrow" w:hAnsi="Arial Narrow" w:cs="Times New Roman"/>
          <w:sz w:val="20"/>
          <w:szCs w:val="20"/>
        </w:rPr>
        <w:tab/>
      </w:r>
    </w:p>
    <w:p w14:paraId="33BB665B" w14:textId="77777777" w:rsidR="00025C4B" w:rsidRPr="00E227F5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375274CB" w14:textId="77777777" w:rsidR="00025C4B" w:rsidRPr="00E227F5" w:rsidRDefault="00025C4B" w:rsidP="00025C4B">
      <w:pPr>
        <w:spacing w:line="240" w:lineRule="auto"/>
        <w:rPr>
          <w:rFonts w:ascii="Arial Narrow" w:hAnsi="Arial Narrow" w:cs="Times New Roman"/>
          <w:sz w:val="20"/>
          <w:szCs w:val="20"/>
        </w:rPr>
      </w:pPr>
    </w:p>
    <w:p w14:paraId="71577160" w14:textId="77777777" w:rsidR="00025C4B" w:rsidRPr="00E227F5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E227F5">
        <w:rPr>
          <w:rFonts w:ascii="Arial Narrow" w:hAnsi="Arial Narrow" w:cs="Times New Roman"/>
          <w:sz w:val="20"/>
          <w:szCs w:val="20"/>
        </w:rPr>
        <w:t>Uwaga:</w:t>
      </w:r>
    </w:p>
    <w:p w14:paraId="42A563B7" w14:textId="77777777" w:rsidR="00025C4B" w:rsidRPr="00E227F5" w:rsidRDefault="00025C4B" w:rsidP="00426F8E">
      <w:pPr>
        <w:pStyle w:val="Akapitzlist"/>
        <w:numPr>
          <w:ilvl w:val="0"/>
          <w:numId w:val="30"/>
        </w:numPr>
        <w:suppressAutoHyphens/>
        <w:spacing w:line="240" w:lineRule="auto"/>
        <w:ind w:left="714" w:hanging="357"/>
        <w:jc w:val="both"/>
        <w:rPr>
          <w:rFonts w:ascii="Arial Narrow" w:hAnsi="Arial Narrow" w:cs="Times New Roman"/>
          <w:sz w:val="20"/>
          <w:szCs w:val="20"/>
        </w:rPr>
      </w:pPr>
      <w:r w:rsidRPr="00E227F5">
        <w:rPr>
          <w:rFonts w:ascii="Arial Narrow" w:hAnsi="Arial Narrow" w:cs="Times New Roman"/>
          <w:sz w:val="20"/>
          <w:szCs w:val="20"/>
        </w:rPr>
        <w:t xml:space="preserve">Oświadczenie sporządzane w formie elektronicznej </w:t>
      </w:r>
    </w:p>
    <w:p w14:paraId="5DEF366D" w14:textId="77777777" w:rsidR="00025C4B" w:rsidRPr="00E227F5" w:rsidRDefault="00025C4B" w:rsidP="00426F8E">
      <w:pPr>
        <w:pStyle w:val="Akapitzlist"/>
        <w:numPr>
          <w:ilvl w:val="0"/>
          <w:numId w:val="30"/>
        </w:numPr>
        <w:suppressAutoHyphens/>
        <w:spacing w:line="240" w:lineRule="auto"/>
        <w:ind w:left="714" w:hanging="357"/>
        <w:jc w:val="both"/>
        <w:rPr>
          <w:rFonts w:ascii="Arial Narrow" w:hAnsi="Arial Narrow" w:cs="Times New Roman"/>
          <w:sz w:val="20"/>
          <w:szCs w:val="20"/>
        </w:rPr>
      </w:pPr>
      <w:r w:rsidRPr="00E227F5">
        <w:rPr>
          <w:rFonts w:ascii="Arial Narrow" w:hAnsi="Arial Narrow" w:cs="Times New Roman"/>
          <w:sz w:val="20"/>
          <w:szCs w:val="20"/>
        </w:rPr>
        <w:t>Oświadczenie składane wraz z ofertą.</w:t>
      </w:r>
    </w:p>
    <w:p w14:paraId="3D07D05C" w14:textId="77777777" w:rsidR="00025C4B" w:rsidRPr="00E227F5" w:rsidRDefault="00025C4B" w:rsidP="00426F8E">
      <w:pPr>
        <w:pStyle w:val="Stopka"/>
        <w:numPr>
          <w:ilvl w:val="0"/>
          <w:numId w:val="30"/>
        </w:numPr>
        <w:suppressAutoHyphens/>
        <w:ind w:left="714" w:hanging="357"/>
        <w:rPr>
          <w:rFonts w:ascii="Arial Narrow" w:hAnsi="Arial Narrow" w:cs="Times New Roman"/>
          <w:sz w:val="20"/>
          <w:szCs w:val="20"/>
        </w:rPr>
      </w:pPr>
      <w:r w:rsidRPr="00E227F5">
        <w:rPr>
          <w:rFonts w:ascii="Arial Narrow" w:hAnsi="Arial Narrow" w:cs="Times New Roman"/>
          <w:sz w:val="20"/>
          <w:szCs w:val="20"/>
        </w:rPr>
        <w:t>/* Niepotrzebne skreślić.</w:t>
      </w:r>
    </w:p>
    <w:p w14:paraId="6FD12E50" w14:textId="77777777" w:rsidR="00025C4B" w:rsidRPr="00E227F5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46EAAB8C" w14:textId="77777777" w:rsidR="00025C4B" w:rsidRPr="00E227F5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5484AD75" w14:textId="49ADEC9C" w:rsidR="00467E38" w:rsidRPr="00E227F5" w:rsidRDefault="00025C4B" w:rsidP="00C40166">
      <w:pPr>
        <w:spacing w:line="240" w:lineRule="auto"/>
        <w:ind w:left="4962"/>
        <w:jc w:val="both"/>
        <w:rPr>
          <w:rFonts w:ascii="Arial Narrow" w:hAnsi="Arial Narrow" w:cs="Times New Roman"/>
          <w:sz w:val="20"/>
          <w:szCs w:val="20"/>
        </w:rPr>
      </w:pPr>
      <w:r w:rsidRPr="00E227F5">
        <w:rPr>
          <w:rFonts w:ascii="Arial Narrow" w:hAnsi="Arial Narrow" w:cs="Times New Roman"/>
          <w:sz w:val="20"/>
          <w:szCs w:val="20"/>
        </w:rPr>
        <w:t>Oświadczenie należy opatrzeć podpisem kwalifikowanym lub podpisem zaufanym albo podpisem osobistym,</w:t>
      </w:r>
      <w:r w:rsidR="00A00549" w:rsidRPr="00E227F5">
        <w:rPr>
          <w:rFonts w:ascii="Arial Narrow" w:hAnsi="Arial Narrow" w:cs="Times New Roman"/>
          <w:sz w:val="20"/>
          <w:szCs w:val="20"/>
        </w:rPr>
        <w:t xml:space="preserve"> </w:t>
      </w:r>
      <w:r w:rsidRPr="00E227F5">
        <w:rPr>
          <w:rFonts w:ascii="Arial Narrow" w:hAnsi="Arial Narrow" w:cs="Times New Roman"/>
          <w:sz w:val="20"/>
          <w:szCs w:val="20"/>
        </w:rPr>
        <w:t>osoby uprawnionej do reprezentowania podmiotu udostępniającego zasó</w:t>
      </w:r>
      <w:bookmarkStart w:id="4" w:name="_Hlk63239494"/>
      <w:bookmarkEnd w:id="4"/>
      <w:r w:rsidR="00A00549" w:rsidRPr="00E227F5">
        <w:rPr>
          <w:rFonts w:ascii="Arial Narrow" w:hAnsi="Arial Narrow" w:cs="Times New Roman"/>
          <w:sz w:val="20"/>
          <w:szCs w:val="20"/>
        </w:rPr>
        <w:t>b</w:t>
      </w:r>
    </w:p>
    <w:p w14:paraId="352A8D54" w14:textId="77777777" w:rsidR="00E969D8" w:rsidRPr="00E227F5" w:rsidRDefault="00E969D8" w:rsidP="00C40166">
      <w:pPr>
        <w:ind w:left="5040" w:firstLine="720"/>
        <w:rPr>
          <w:rFonts w:ascii="Arial Narrow" w:hAnsi="Arial Narrow" w:cstheme="minorHAnsi"/>
        </w:rPr>
      </w:pPr>
    </w:p>
    <w:p w14:paraId="11B6E50F" w14:textId="77777777" w:rsidR="00E969D8" w:rsidRPr="00E227F5" w:rsidRDefault="00E969D8" w:rsidP="00C40166">
      <w:pPr>
        <w:ind w:left="5040" w:firstLine="720"/>
        <w:rPr>
          <w:rFonts w:ascii="Arial Narrow" w:hAnsi="Arial Narrow" w:cstheme="minorHAnsi"/>
        </w:rPr>
      </w:pPr>
    </w:p>
    <w:p w14:paraId="720FAE73" w14:textId="77777777" w:rsidR="00E969D8" w:rsidRPr="00E227F5" w:rsidRDefault="00E969D8" w:rsidP="00C40166">
      <w:pPr>
        <w:ind w:left="5040" w:firstLine="720"/>
        <w:rPr>
          <w:rFonts w:ascii="Arial Narrow" w:hAnsi="Arial Narrow" w:cstheme="minorHAnsi"/>
        </w:rPr>
      </w:pPr>
    </w:p>
    <w:p w14:paraId="622C0497" w14:textId="77777777" w:rsidR="00E969D8" w:rsidRPr="00E227F5" w:rsidRDefault="00E969D8" w:rsidP="00C40166">
      <w:pPr>
        <w:ind w:left="5040" w:firstLine="720"/>
        <w:rPr>
          <w:rFonts w:ascii="Arial Narrow" w:hAnsi="Arial Narrow" w:cstheme="minorHAnsi"/>
        </w:rPr>
      </w:pPr>
    </w:p>
    <w:p w14:paraId="4F69DDA1" w14:textId="77777777" w:rsidR="00E969D8" w:rsidRPr="00E227F5" w:rsidRDefault="00E969D8" w:rsidP="00C40166">
      <w:pPr>
        <w:ind w:left="5040" w:firstLine="720"/>
        <w:rPr>
          <w:rFonts w:ascii="Arial Narrow" w:hAnsi="Arial Narrow" w:cstheme="minorHAnsi"/>
        </w:rPr>
      </w:pPr>
    </w:p>
    <w:p w14:paraId="5D137AD8" w14:textId="77777777" w:rsidR="00E969D8" w:rsidRPr="00E227F5" w:rsidRDefault="00E969D8" w:rsidP="00C40166">
      <w:pPr>
        <w:ind w:left="5040" w:firstLine="720"/>
        <w:rPr>
          <w:rFonts w:ascii="Arial Narrow" w:hAnsi="Arial Narrow" w:cstheme="minorHAnsi"/>
        </w:rPr>
      </w:pPr>
    </w:p>
    <w:p w14:paraId="763005ED" w14:textId="77777777" w:rsidR="00002ABA" w:rsidRPr="00E227F5" w:rsidRDefault="00002ABA" w:rsidP="00C40166">
      <w:pPr>
        <w:ind w:left="5040" w:firstLine="720"/>
        <w:rPr>
          <w:rFonts w:ascii="Arial Narrow" w:hAnsi="Arial Narrow" w:cstheme="minorHAnsi"/>
        </w:rPr>
      </w:pPr>
    </w:p>
    <w:p w14:paraId="28A708E1" w14:textId="77777777" w:rsidR="00002ABA" w:rsidRPr="00E227F5" w:rsidRDefault="00002ABA" w:rsidP="00C40166">
      <w:pPr>
        <w:ind w:left="5040" w:firstLine="720"/>
        <w:rPr>
          <w:rFonts w:ascii="Arial Narrow" w:hAnsi="Arial Narrow" w:cstheme="minorHAnsi"/>
        </w:rPr>
      </w:pPr>
    </w:p>
    <w:p w14:paraId="1A10428F" w14:textId="2B604E42" w:rsidR="00C40166" w:rsidRPr="00E227F5" w:rsidRDefault="00C40166" w:rsidP="00C40166">
      <w:pPr>
        <w:ind w:left="5040" w:firstLine="720"/>
        <w:rPr>
          <w:rFonts w:ascii="Arial Narrow" w:hAnsi="Arial Narrow" w:cstheme="minorHAnsi"/>
        </w:rPr>
      </w:pPr>
      <w:r w:rsidRPr="00E227F5">
        <w:rPr>
          <w:rFonts w:ascii="Arial Narrow" w:hAnsi="Arial Narrow" w:cstheme="minorHAnsi"/>
        </w:rPr>
        <w:t>Załącznik nr 6 do swz</w:t>
      </w:r>
    </w:p>
    <w:p w14:paraId="3FC9792D" w14:textId="77777777" w:rsidR="00CD78E4" w:rsidRPr="00E227F5" w:rsidRDefault="00CD78E4" w:rsidP="00025C4B">
      <w:pPr>
        <w:spacing w:line="240" w:lineRule="auto"/>
        <w:jc w:val="right"/>
        <w:rPr>
          <w:rFonts w:ascii="Arial Narrow" w:hAnsi="Arial Narrow" w:cs="Times New Roman"/>
        </w:rPr>
      </w:pPr>
    </w:p>
    <w:p w14:paraId="6CAD7B94" w14:textId="77777777" w:rsidR="00CD78E4" w:rsidRPr="00E227F5" w:rsidRDefault="00CD78E4" w:rsidP="00CD78E4">
      <w:pPr>
        <w:rPr>
          <w:rFonts w:ascii="Arial Narrow" w:hAnsi="Arial Narrow" w:cstheme="minorHAnsi"/>
        </w:rPr>
      </w:pPr>
    </w:p>
    <w:p w14:paraId="566AD3E7" w14:textId="77777777" w:rsidR="00CD78E4" w:rsidRPr="00E227F5" w:rsidRDefault="00CD78E4" w:rsidP="00CD78E4">
      <w:pPr>
        <w:jc w:val="center"/>
        <w:rPr>
          <w:rFonts w:ascii="Arial Narrow" w:hAnsi="Arial Narrow" w:cstheme="minorHAnsi"/>
          <w:sz w:val="20"/>
          <w:szCs w:val="20"/>
          <w:u w:val="single"/>
        </w:rPr>
      </w:pPr>
      <w:r w:rsidRPr="00E227F5">
        <w:rPr>
          <w:rFonts w:ascii="Arial Narrow" w:hAnsi="Arial Narrow" w:cstheme="minorHAnsi"/>
          <w:sz w:val="20"/>
          <w:szCs w:val="20"/>
          <w:u w:val="single"/>
        </w:rPr>
        <w:t xml:space="preserve">OŚWIADCZENIE O AKTUALNOŚCI ORAZ </w:t>
      </w:r>
      <w:r w:rsidRPr="00E227F5">
        <w:rPr>
          <w:rFonts w:ascii="Arial Narrow" w:eastAsia="Calibri" w:hAnsi="Arial Narrow" w:cstheme="minorHAnsi"/>
          <w:sz w:val="20"/>
          <w:szCs w:val="20"/>
          <w:u w:val="single"/>
        </w:rPr>
        <w:t xml:space="preserve">OŚWIADCZENIE WYKONAWCY W ZAKRESIE ART. 108 UST. 1 PKT 5 PZP  O PRZYNALEŻNOŚCI LUB BRAKU PRZYNALEŻNOŚCI DO TEJ SAMEJ GRUPY KAPITAŁOWEJ </w:t>
      </w:r>
    </w:p>
    <w:p w14:paraId="5B501790" w14:textId="77777777" w:rsidR="00CD78E4" w:rsidRPr="00E227F5" w:rsidRDefault="00CD78E4" w:rsidP="00CD78E4">
      <w:pPr>
        <w:jc w:val="center"/>
        <w:rPr>
          <w:rFonts w:ascii="Arial Narrow" w:hAnsi="Arial Narrow" w:cstheme="minorHAnsi"/>
          <w:sz w:val="20"/>
          <w:szCs w:val="20"/>
        </w:rPr>
      </w:pPr>
    </w:p>
    <w:p w14:paraId="6D8054A1" w14:textId="697F4191" w:rsidR="00C972F6" w:rsidRPr="00E227F5" w:rsidRDefault="006D7BA1" w:rsidP="00CD78E4">
      <w:pPr>
        <w:rPr>
          <w:rFonts w:ascii="Arial Narrow" w:hAnsi="Arial Narrow"/>
          <w:sz w:val="20"/>
          <w:szCs w:val="20"/>
        </w:rPr>
      </w:pPr>
      <w:r w:rsidRPr="00E227F5">
        <w:rPr>
          <w:rFonts w:ascii="Arial Narrow" w:hAnsi="Arial Narrow"/>
          <w:sz w:val="20"/>
          <w:szCs w:val="20"/>
        </w:rPr>
        <w:t xml:space="preserve">Składając ofertę w postępowaniu o udzielenie zamówienia publicznego pn. </w:t>
      </w:r>
      <w:r w:rsidR="00C40166" w:rsidRPr="00E227F5">
        <w:rPr>
          <w:rFonts w:ascii="Arial Narrow" w:hAnsi="Arial Narrow"/>
          <w:sz w:val="20"/>
          <w:szCs w:val="20"/>
        </w:rPr>
        <w:t xml:space="preserve">Zakup oraz dostawa oleju opałowego lekkiego  do  jednostek oświatowych na </w:t>
      </w:r>
      <w:r w:rsidR="00ED33EF" w:rsidRPr="00E227F5">
        <w:rPr>
          <w:rFonts w:ascii="Arial Narrow" w:hAnsi="Arial Narrow"/>
          <w:sz w:val="20"/>
          <w:szCs w:val="20"/>
        </w:rPr>
        <w:t>terenie Gminy Budzów w roku 202</w:t>
      </w:r>
      <w:r w:rsidR="00DB623F" w:rsidRPr="00E227F5">
        <w:rPr>
          <w:rFonts w:ascii="Arial Narrow" w:hAnsi="Arial Narrow"/>
          <w:sz w:val="20"/>
          <w:szCs w:val="20"/>
        </w:rPr>
        <w:t>6</w:t>
      </w:r>
    </w:p>
    <w:p w14:paraId="3CA6492E" w14:textId="77777777" w:rsidR="00C40166" w:rsidRPr="00E227F5" w:rsidRDefault="00C40166" w:rsidP="00CD78E4">
      <w:pPr>
        <w:rPr>
          <w:rFonts w:ascii="Arial Narrow" w:hAnsi="Arial Narrow" w:cstheme="minorHAnsi"/>
          <w:sz w:val="20"/>
          <w:szCs w:val="20"/>
        </w:rPr>
      </w:pPr>
    </w:p>
    <w:p w14:paraId="6C0D51EC" w14:textId="77777777" w:rsidR="00CD78E4" w:rsidRPr="00E227F5" w:rsidRDefault="00CD78E4" w:rsidP="00CD78E4">
      <w:pPr>
        <w:jc w:val="both"/>
        <w:rPr>
          <w:rFonts w:ascii="Arial Narrow" w:hAnsi="Arial Narrow" w:cstheme="minorHAnsi"/>
          <w:sz w:val="20"/>
          <w:szCs w:val="20"/>
        </w:rPr>
      </w:pPr>
      <w:r w:rsidRPr="00E227F5">
        <w:rPr>
          <w:rFonts w:ascii="Arial Narrow" w:hAnsi="Arial Narrow" w:cstheme="minorHAnsi"/>
          <w:sz w:val="20"/>
          <w:szCs w:val="20"/>
        </w:rPr>
        <w:t>1. Oświadczam, że oświadczenie o braku podstaw do wykluczenia złożone wraz z ofertą zachowuje aktualność.</w:t>
      </w:r>
    </w:p>
    <w:p w14:paraId="560CB5A8" w14:textId="77777777" w:rsidR="00CD78E4" w:rsidRPr="00E227F5" w:rsidRDefault="00CD78E4" w:rsidP="00CD78E4">
      <w:pPr>
        <w:spacing w:before="120"/>
        <w:rPr>
          <w:rFonts w:ascii="Arial Narrow" w:hAnsi="Arial Narrow" w:cstheme="minorHAnsi"/>
          <w:sz w:val="20"/>
          <w:szCs w:val="20"/>
        </w:rPr>
      </w:pPr>
      <w:r w:rsidRPr="00E227F5">
        <w:rPr>
          <w:rFonts w:ascii="Arial Narrow" w:hAnsi="Arial Narrow" w:cstheme="minorHAnsi"/>
          <w:sz w:val="20"/>
          <w:szCs w:val="20"/>
        </w:rPr>
        <w:t>2. Oświadczenie o przynależności do grupy kapitałowej</w:t>
      </w:r>
      <w:r w:rsidRPr="00E227F5">
        <w:rPr>
          <w:rStyle w:val="Odwoanieprzypisudolnego"/>
          <w:rFonts w:ascii="Arial Narrow" w:hAnsi="Arial Narrow" w:cstheme="minorHAnsi"/>
          <w:sz w:val="20"/>
          <w:szCs w:val="20"/>
        </w:rPr>
        <w:footnoteReference w:id="1"/>
      </w:r>
    </w:p>
    <w:p w14:paraId="40A1CFAA" w14:textId="77777777" w:rsidR="00CD78E4" w:rsidRPr="00E227F5" w:rsidRDefault="00CD78E4" w:rsidP="00CD78E4">
      <w:pPr>
        <w:spacing w:before="120"/>
        <w:rPr>
          <w:rFonts w:ascii="Arial Narrow" w:hAnsi="Arial Narrow" w:cstheme="minorHAnsi"/>
          <w:sz w:val="20"/>
          <w:szCs w:val="20"/>
        </w:rPr>
      </w:pPr>
    </w:p>
    <w:p w14:paraId="1AA87A3C" w14:textId="7B8EDC89" w:rsidR="00CD78E4" w:rsidRPr="00E227F5" w:rsidRDefault="00CD78E4" w:rsidP="00CD78E4">
      <w:pPr>
        <w:spacing w:before="120"/>
        <w:jc w:val="both"/>
        <w:rPr>
          <w:rFonts w:ascii="Arial Narrow" w:hAnsi="Arial Narrow" w:cstheme="minorHAnsi"/>
          <w:sz w:val="20"/>
          <w:szCs w:val="20"/>
        </w:rPr>
      </w:pPr>
      <w:r w:rsidRPr="00E227F5">
        <w:rPr>
          <w:rFonts w:ascii="Arial Narrow" w:hAnsi="Arial Narrow" w:cstheme="minorHAnsi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27F5">
        <w:rPr>
          <w:rFonts w:ascii="Arial Narrow" w:hAnsi="Arial Narrow" w:cstheme="minorHAnsi"/>
          <w:sz w:val="20"/>
          <w:szCs w:val="20"/>
        </w:rPr>
        <w:instrText xml:space="preserve"> FORMCHECKBOX </w:instrText>
      </w:r>
      <w:r w:rsidRPr="00E227F5">
        <w:rPr>
          <w:rFonts w:ascii="Arial Narrow" w:hAnsi="Arial Narrow" w:cstheme="minorHAnsi"/>
          <w:sz w:val="20"/>
          <w:szCs w:val="20"/>
        </w:rPr>
      </w:r>
      <w:r w:rsidRPr="00E227F5">
        <w:rPr>
          <w:rFonts w:ascii="Arial Narrow" w:hAnsi="Arial Narrow" w:cstheme="minorHAnsi"/>
          <w:sz w:val="20"/>
          <w:szCs w:val="20"/>
        </w:rPr>
        <w:fldChar w:fldCharType="separate"/>
      </w:r>
      <w:r w:rsidRPr="00E227F5">
        <w:rPr>
          <w:rFonts w:ascii="Arial Narrow" w:hAnsi="Arial Narrow" w:cstheme="minorHAnsi"/>
          <w:sz w:val="20"/>
          <w:szCs w:val="20"/>
        </w:rPr>
        <w:fldChar w:fldCharType="end"/>
      </w:r>
      <w:r w:rsidRPr="00E227F5">
        <w:rPr>
          <w:rFonts w:ascii="Arial Narrow" w:hAnsi="Arial Narrow" w:cstheme="minorHAnsi"/>
          <w:sz w:val="20"/>
          <w:szCs w:val="20"/>
        </w:rPr>
        <w:t xml:space="preserve"> oświadczam, że Wykonawca, którego reprezentuję nie przynależy do grupy kapitałowej w rozumieniu ustawy z dnia 16 lutego 2007 r. o ochronie konkurencji i konsumentów (tekst jedn. Dz. U. z 202</w:t>
      </w:r>
      <w:r w:rsidR="00DB623F" w:rsidRPr="00E227F5">
        <w:rPr>
          <w:rFonts w:ascii="Arial Narrow" w:hAnsi="Arial Narrow" w:cstheme="minorHAnsi"/>
          <w:sz w:val="20"/>
          <w:szCs w:val="20"/>
        </w:rPr>
        <w:t>4</w:t>
      </w:r>
      <w:r w:rsidRPr="00E227F5">
        <w:rPr>
          <w:rFonts w:ascii="Arial Narrow" w:hAnsi="Arial Narrow" w:cstheme="minorHAnsi"/>
          <w:sz w:val="20"/>
          <w:szCs w:val="20"/>
        </w:rPr>
        <w:t xml:space="preserve"> r., poz. </w:t>
      </w:r>
      <w:r w:rsidR="00DB623F" w:rsidRPr="00E227F5">
        <w:rPr>
          <w:rFonts w:ascii="Arial Narrow" w:hAnsi="Arial Narrow" w:cstheme="minorHAnsi"/>
          <w:sz w:val="20"/>
          <w:szCs w:val="20"/>
        </w:rPr>
        <w:t>1616</w:t>
      </w:r>
      <w:r w:rsidRPr="00E227F5">
        <w:rPr>
          <w:rFonts w:ascii="Arial Narrow" w:hAnsi="Arial Narrow" w:cstheme="minorHAnsi"/>
          <w:sz w:val="20"/>
          <w:szCs w:val="20"/>
        </w:rPr>
        <w:t xml:space="preserve"> z późn. zm.) z innym wykonawcą, który złożył ofertę lub ofertę częściową w przedmiotowym postępowaniu*</w:t>
      </w:r>
    </w:p>
    <w:p w14:paraId="4C662298" w14:textId="77777777" w:rsidR="00CD78E4" w:rsidRPr="00E227F5" w:rsidRDefault="00CD78E4" w:rsidP="00CD78E4">
      <w:pPr>
        <w:spacing w:before="120"/>
        <w:jc w:val="both"/>
        <w:rPr>
          <w:rFonts w:ascii="Arial Narrow" w:hAnsi="Arial Narrow" w:cstheme="minorHAnsi"/>
          <w:sz w:val="20"/>
          <w:szCs w:val="20"/>
        </w:rPr>
      </w:pPr>
    </w:p>
    <w:p w14:paraId="0549F00C" w14:textId="1E98D7F9" w:rsidR="00CD78E4" w:rsidRPr="00E227F5" w:rsidRDefault="00CD78E4" w:rsidP="00CD78E4">
      <w:pPr>
        <w:spacing w:before="120"/>
        <w:jc w:val="both"/>
        <w:rPr>
          <w:rFonts w:ascii="Arial Narrow" w:hAnsi="Arial Narrow" w:cstheme="minorHAnsi"/>
          <w:sz w:val="20"/>
          <w:szCs w:val="20"/>
        </w:rPr>
      </w:pPr>
      <w:r w:rsidRPr="00E227F5">
        <w:rPr>
          <w:rFonts w:ascii="Arial Narrow" w:hAnsi="Arial Narrow" w:cstheme="minorHAnsi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27F5">
        <w:rPr>
          <w:rFonts w:ascii="Arial Narrow" w:hAnsi="Arial Narrow" w:cstheme="minorHAnsi"/>
          <w:sz w:val="20"/>
          <w:szCs w:val="20"/>
        </w:rPr>
        <w:instrText xml:space="preserve"> FORMCHECKBOX </w:instrText>
      </w:r>
      <w:r w:rsidRPr="00E227F5">
        <w:rPr>
          <w:rFonts w:ascii="Arial Narrow" w:hAnsi="Arial Narrow" w:cstheme="minorHAnsi"/>
          <w:sz w:val="20"/>
          <w:szCs w:val="20"/>
        </w:rPr>
      </w:r>
      <w:r w:rsidRPr="00E227F5">
        <w:rPr>
          <w:rFonts w:ascii="Arial Narrow" w:hAnsi="Arial Narrow" w:cstheme="minorHAnsi"/>
          <w:sz w:val="20"/>
          <w:szCs w:val="20"/>
        </w:rPr>
        <w:fldChar w:fldCharType="separate"/>
      </w:r>
      <w:r w:rsidRPr="00E227F5">
        <w:rPr>
          <w:rFonts w:ascii="Arial Narrow" w:hAnsi="Arial Narrow" w:cstheme="minorHAnsi"/>
          <w:sz w:val="20"/>
          <w:szCs w:val="20"/>
        </w:rPr>
        <w:fldChar w:fldCharType="end"/>
      </w:r>
      <w:r w:rsidRPr="00E227F5">
        <w:rPr>
          <w:rFonts w:ascii="Arial Narrow" w:hAnsi="Arial Narrow" w:cstheme="minorHAnsi"/>
          <w:sz w:val="20"/>
          <w:szCs w:val="20"/>
        </w:rPr>
        <w:t xml:space="preserve"> oświadczam, że Wykonawca, którego reprezentuję przynależy do grupy kapitałowej w rozumieniu ustawy z dnia 16 lutego 2007 r. o ochronie konkurencji i konsumentów (tekst jedn. Dz. U. z 202</w:t>
      </w:r>
      <w:r w:rsidR="00DB623F" w:rsidRPr="00E227F5">
        <w:rPr>
          <w:rFonts w:ascii="Arial Narrow" w:hAnsi="Arial Narrow" w:cstheme="minorHAnsi"/>
          <w:sz w:val="20"/>
          <w:szCs w:val="20"/>
        </w:rPr>
        <w:t>4</w:t>
      </w:r>
      <w:r w:rsidRPr="00E227F5">
        <w:rPr>
          <w:rFonts w:ascii="Arial Narrow" w:hAnsi="Arial Narrow" w:cstheme="minorHAnsi"/>
          <w:sz w:val="20"/>
          <w:szCs w:val="20"/>
        </w:rPr>
        <w:t xml:space="preserve"> r., poz. </w:t>
      </w:r>
      <w:r w:rsidR="00DB623F" w:rsidRPr="00E227F5">
        <w:rPr>
          <w:rFonts w:ascii="Arial Narrow" w:hAnsi="Arial Narrow" w:cstheme="minorHAnsi"/>
          <w:sz w:val="20"/>
          <w:szCs w:val="20"/>
        </w:rPr>
        <w:t>1616</w:t>
      </w:r>
      <w:r w:rsidRPr="00E227F5">
        <w:rPr>
          <w:rFonts w:ascii="Arial Narrow" w:hAnsi="Arial Narrow" w:cstheme="minorHAnsi"/>
          <w:sz w:val="20"/>
          <w:szCs w:val="20"/>
        </w:rPr>
        <w:t xml:space="preserve"> z późn. zm.) wraz z wykonawcą, który złożył ofertę lub ofertę częściową w przedmiotowym postępowaniu  tj. (podać nazwę i adres)*:</w:t>
      </w:r>
    </w:p>
    <w:p w14:paraId="008AB323" w14:textId="2E2FB88A" w:rsidR="00CD78E4" w:rsidRPr="00E227F5" w:rsidRDefault="00CD78E4" w:rsidP="00CD78E4">
      <w:pPr>
        <w:spacing w:before="120"/>
        <w:jc w:val="both"/>
        <w:rPr>
          <w:rFonts w:ascii="Arial Narrow" w:hAnsi="Arial Narrow" w:cstheme="minorHAnsi"/>
          <w:sz w:val="20"/>
          <w:szCs w:val="20"/>
        </w:rPr>
      </w:pPr>
      <w:r w:rsidRPr="00E227F5">
        <w:rPr>
          <w:rFonts w:ascii="Arial Narrow" w:hAnsi="Arial Narrow" w:cstheme="minorHAnsi"/>
          <w:sz w:val="20"/>
          <w:szCs w:val="20"/>
        </w:rPr>
        <w:t xml:space="preserve">__________________________________________________________________________________________________ </w:t>
      </w:r>
    </w:p>
    <w:p w14:paraId="6406F0B9" w14:textId="77777777" w:rsidR="00CD78E4" w:rsidRPr="00E227F5" w:rsidRDefault="00CD78E4" w:rsidP="00CD78E4">
      <w:pPr>
        <w:jc w:val="both"/>
        <w:rPr>
          <w:rFonts w:ascii="Arial Narrow" w:hAnsi="Arial Narrow" w:cstheme="minorHAnsi"/>
          <w:sz w:val="20"/>
          <w:szCs w:val="20"/>
        </w:rPr>
      </w:pPr>
    </w:p>
    <w:p w14:paraId="794DCD16" w14:textId="77777777" w:rsidR="00CD78E4" w:rsidRPr="00E227F5" w:rsidRDefault="00CD78E4" w:rsidP="00CD78E4">
      <w:pPr>
        <w:jc w:val="center"/>
        <w:rPr>
          <w:rFonts w:ascii="Arial Narrow" w:hAnsi="Arial Narrow" w:cstheme="minorHAnsi"/>
          <w:sz w:val="20"/>
          <w:szCs w:val="20"/>
        </w:rPr>
      </w:pPr>
    </w:p>
    <w:p w14:paraId="50D6AF16" w14:textId="5707B083" w:rsidR="00CD78E4" w:rsidRPr="00E227F5" w:rsidRDefault="00CD78E4" w:rsidP="00025C4B">
      <w:pPr>
        <w:spacing w:line="240" w:lineRule="auto"/>
        <w:jc w:val="center"/>
        <w:rPr>
          <w:rFonts w:ascii="Arial Narrow" w:hAnsi="Arial Narrow" w:cs="Times New Roman"/>
          <w:sz w:val="20"/>
          <w:szCs w:val="20"/>
        </w:rPr>
      </w:pPr>
    </w:p>
    <w:p w14:paraId="5D0B8368" w14:textId="77777777" w:rsidR="00CD78E4" w:rsidRPr="00E227F5" w:rsidRDefault="00CD78E4" w:rsidP="00025C4B">
      <w:pPr>
        <w:spacing w:line="240" w:lineRule="auto"/>
        <w:jc w:val="center"/>
        <w:rPr>
          <w:rFonts w:ascii="Arial Narrow" w:hAnsi="Arial Narrow" w:cs="Times New Roman"/>
          <w:sz w:val="20"/>
          <w:szCs w:val="20"/>
        </w:rPr>
      </w:pPr>
    </w:p>
    <w:p w14:paraId="6D4E0459" w14:textId="77777777" w:rsidR="00CD78E4" w:rsidRPr="00E227F5" w:rsidRDefault="00CD78E4" w:rsidP="00467E38">
      <w:pPr>
        <w:spacing w:line="240" w:lineRule="auto"/>
        <w:jc w:val="right"/>
        <w:rPr>
          <w:rFonts w:ascii="Arial Narrow" w:hAnsi="Arial Narrow" w:cs="Times New Roman"/>
          <w:sz w:val="20"/>
          <w:szCs w:val="20"/>
        </w:rPr>
      </w:pPr>
    </w:p>
    <w:p w14:paraId="3F0E5098" w14:textId="77777777" w:rsidR="00CD78E4" w:rsidRPr="00E227F5" w:rsidRDefault="00CD78E4" w:rsidP="00467E38">
      <w:pPr>
        <w:spacing w:line="240" w:lineRule="auto"/>
        <w:jc w:val="right"/>
        <w:rPr>
          <w:rFonts w:ascii="Arial Narrow" w:hAnsi="Arial Narrow" w:cs="Times New Roman"/>
          <w:sz w:val="20"/>
          <w:szCs w:val="20"/>
        </w:rPr>
      </w:pPr>
    </w:p>
    <w:p w14:paraId="04FF74F1" w14:textId="77777777" w:rsidR="00CD78E4" w:rsidRPr="00E227F5" w:rsidRDefault="00CD78E4" w:rsidP="00467E38">
      <w:pPr>
        <w:spacing w:line="240" w:lineRule="auto"/>
        <w:jc w:val="right"/>
        <w:rPr>
          <w:rFonts w:ascii="Arial Narrow" w:hAnsi="Arial Narrow" w:cs="Times New Roman"/>
          <w:sz w:val="20"/>
          <w:szCs w:val="20"/>
        </w:rPr>
      </w:pPr>
    </w:p>
    <w:p w14:paraId="4E19A74A" w14:textId="77777777" w:rsidR="00CD78E4" w:rsidRPr="00E227F5" w:rsidRDefault="00CD78E4" w:rsidP="00467E38">
      <w:pPr>
        <w:spacing w:line="240" w:lineRule="auto"/>
        <w:jc w:val="right"/>
        <w:rPr>
          <w:rFonts w:ascii="Arial Narrow" w:hAnsi="Arial Narrow" w:cs="Times New Roman"/>
        </w:rPr>
      </w:pPr>
    </w:p>
    <w:p w14:paraId="5C93723F" w14:textId="77777777" w:rsidR="00CD78E4" w:rsidRPr="00E227F5" w:rsidRDefault="00CD78E4" w:rsidP="00467E38">
      <w:pPr>
        <w:spacing w:line="240" w:lineRule="auto"/>
        <w:jc w:val="right"/>
        <w:rPr>
          <w:rFonts w:ascii="Arial Narrow" w:hAnsi="Arial Narrow" w:cs="Times New Roman"/>
        </w:rPr>
      </w:pPr>
    </w:p>
    <w:p w14:paraId="5DE94A2D" w14:textId="77777777" w:rsidR="00CD78E4" w:rsidRPr="00E227F5" w:rsidRDefault="00CD78E4" w:rsidP="00467E38">
      <w:pPr>
        <w:spacing w:line="240" w:lineRule="auto"/>
        <w:jc w:val="right"/>
        <w:rPr>
          <w:rFonts w:ascii="Arial Narrow" w:hAnsi="Arial Narrow" w:cs="Times New Roman"/>
        </w:rPr>
      </w:pPr>
    </w:p>
    <w:p w14:paraId="08CE66C2" w14:textId="77777777" w:rsidR="00CD78E4" w:rsidRPr="00E227F5" w:rsidRDefault="00CD78E4" w:rsidP="00467E38">
      <w:pPr>
        <w:spacing w:line="240" w:lineRule="auto"/>
        <w:jc w:val="right"/>
        <w:rPr>
          <w:rFonts w:ascii="Arial Narrow" w:hAnsi="Arial Narrow" w:cs="Times New Roman"/>
        </w:rPr>
      </w:pPr>
    </w:p>
    <w:p w14:paraId="474B7D5C" w14:textId="77777777" w:rsidR="00CD78E4" w:rsidRPr="00E227F5" w:rsidRDefault="00CD78E4" w:rsidP="00CD78E4">
      <w:pPr>
        <w:spacing w:line="240" w:lineRule="auto"/>
        <w:rPr>
          <w:rFonts w:ascii="Arial Narrow" w:hAnsi="Arial Narrow" w:cs="Times New Roman"/>
        </w:rPr>
      </w:pPr>
    </w:p>
    <w:p w14:paraId="5E790F8C" w14:textId="77777777" w:rsidR="00CD78E4" w:rsidRPr="00E227F5" w:rsidRDefault="00CD78E4" w:rsidP="00467E38">
      <w:pPr>
        <w:spacing w:line="240" w:lineRule="auto"/>
        <w:jc w:val="right"/>
        <w:rPr>
          <w:rFonts w:ascii="Arial Narrow" w:hAnsi="Arial Narrow" w:cs="Times New Roman"/>
        </w:rPr>
      </w:pPr>
    </w:p>
    <w:p w14:paraId="5D73D7DE" w14:textId="77777777" w:rsidR="003C5F14" w:rsidRPr="00E227F5" w:rsidRDefault="003C5F14" w:rsidP="00467E38">
      <w:pPr>
        <w:spacing w:line="240" w:lineRule="auto"/>
        <w:jc w:val="right"/>
        <w:rPr>
          <w:rFonts w:ascii="Arial Narrow" w:hAnsi="Arial Narrow" w:cs="Times New Roman"/>
        </w:rPr>
      </w:pPr>
    </w:p>
    <w:p w14:paraId="402D4507" w14:textId="77777777" w:rsidR="003C5F14" w:rsidRPr="00E227F5" w:rsidRDefault="003C5F14" w:rsidP="00467E38">
      <w:pPr>
        <w:spacing w:line="240" w:lineRule="auto"/>
        <w:jc w:val="right"/>
        <w:rPr>
          <w:rFonts w:ascii="Arial Narrow" w:hAnsi="Arial Narrow" w:cs="Times New Roman"/>
        </w:rPr>
      </w:pPr>
    </w:p>
    <w:p w14:paraId="629AEC15" w14:textId="23BDEE2B" w:rsidR="00307021" w:rsidRPr="00E227F5" w:rsidRDefault="00307021" w:rsidP="009E0D71">
      <w:pPr>
        <w:jc w:val="both"/>
        <w:rPr>
          <w:rFonts w:ascii="Arial Narrow" w:hAnsi="Arial Narrow"/>
        </w:rPr>
      </w:pPr>
    </w:p>
    <w:sectPr w:rsidR="00307021" w:rsidRPr="00E227F5" w:rsidSect="00FA5CB4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05A6B" w14:textId="77777777" w:rsidR="00A84AEB" w:rsidRDefault="00A84AEB">
      <w:pPr>
        <w:spacing w:line="240" w:lineRule="auto"/>
      </w:pPr>
      <w:r>
        <w:separator/>
      </w:r>
    </w:p>
  </w:endnote>
  <w:endnote w:type="continuationSeparator" w:id="0">
    <w:p w14:paraId="5932BCCE" w14:textId="77777777" w:rsidR="00A84AEB" w:rsidRDefault="00A84A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vers-PL">
    <w:altName w:val="Courier New"/>
    <w:panose1 w:val="020B0604020202020204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A8B42" w14:textId="77777777" w:rsidR="00A45C08" w:rsidRPr="00472BBB" w:rsidRDefault="00A45C08">
    <w:pPr>
      <w:jc w:val="right"/>
      <w:rPr>
        <w:rFonts w:ascii="Arial Narrow" w:hAnsi="Arial Narrow"/>
      </w:rPr>
    </w:pPr>
    <w:r w:rsidRPr="00472BBB">
      <w:rPr>
        <w:rFonts w:ascii="Arial Narrow" w:hAnsi="Arial Narrow"/>
      </w:rPr>
      <w:fldChar w:fldCharType="begin"/>
    </w:r>
    <w:r w:rsidRPr="00472BBB">
      <w:rPr>
        <w:rFonts w:ascii="Arial Narrow" w:hAnsi="Arial Narrow"/>
      </w:rPr>
      <w:instrText>PAGE</w:instrText>
    </w:r>
    <w:r w:rsidRPr="00472BBB">
      <w:rPr>
        <w:rFonts w:ascii="Arial Narrow" w:hAnsi="Arial Narrow"/>
      </w:rPr>
      <w:fldChar w:fldCharType="separate"/>
    </w:r>
    <w:r w:rsidR="00B3597F">
      <w:rPr>
        <w:rFonts w:ascii="Arial Narrow" w:hAnsi="Arial Narrow"/>
        <w:noProof/>
      </w:rPr>
      <w:t>18</w:t>
    </w:r>
    <w:r w:rsidRPr="00472BBB">
      <w:rPr>
        <w:rFonts w:ascii="Arial Narrow" w:hAnsi="Arial Narrow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6FD0C8" w14:textId="77777777" w:rsidR="00A84AEB" w:rsidRDefault="00A84AEB">
      <w:pPr>
        <w:spacing w:line="240" w:lineRule="auto"/>
      </w:pPr>
      <w:r>
        <w:separator/>
      </w:r>
    </w:p>
  </w:footnote>
  <w:footnote w:type="continuationSeparator" w:id="0">
    <w:p w14:paraId="4AC70D36" w14:textId="77777777" w:rsidR="00A84AEB" w:rsidRDefault="00A84AEB">
      <w:pPr>
        <w:spacing w:line="240" w:lineRule="auto"/>
      </w:pPr>
      <w:r>
        <w:continuationSeparator/>
      </w:r>
    </w:p>
  </w:footnote>
  <w:footnote w:id="1">
    <w:p w14:paraId="38C1AF2B" w14:textId="77777777" w:rsidR="00A45C08" w:rsidRPr="00472BBB" w:rsidRDefault="00A45C08" w:rsidP="00CD78E4">
      <w:pPr>
        <w:adjustRightInd w:val="0"/>
        <w:spacing w:before="120"/>
        <w:jc w:val="both"/>
        <w:rPr>
          <w:rFonts w:ascii="Arial Narrow" w:eastAsia="Calibri" w:hAnsi="Arial Narrow" w:cstheme="minorHAnsi"/>
        </w:rPr>
      </w:pPr>
      <w:r w:rsidRPr="00002ABA">
        <w:rPr>
          <w:rStyle w:val="Odwoanieprzypisudolnego"/>
          <w:rFonts w:ascii="Arial Narrow" w:hAnsi="Arial Narrow" w:cstheme="minorHAnsi"/>
          <w:sz w:val="18"/>
          <w:szCs w:val="18"/>
        </w:rPr>
        <w:footnoteRef/>
      </w:r>
      <w:r w:rsidRPr="00002ABA">
        <w:rPr>
          <w:rFonts w:ascii="Arial Narrow" w:hAnsi="Arial Narrow" w:cstheme="minorHAnsi"/>
          <w:sz w:val="18"/>
          <w:szCs w:val="18"/>
        </w:rPr>
        <w:t xml:space="preserve"> </w:t>
      </w:r>
      <w:r w:rsidRPr="00002ABA">
        <w:rPr>
          <w:rFonts w:ascii="Arial Narrow" w:eastAsia="Calibri" w:hAnsi="Arial Narrow" w:cstheme="minorHAnsi"/>
          <w:sz w:val="18"/>
          <w:szCs w:val="18"/>
        </w:rPr>
        <w:t>Należy zaznaczyć odpowiedni kwadrat.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41998" w14:textId="64E9A005" w:rsidR="00A45C08" w:rsidRPr="008F10CE" w:rsidRDefault="00A45C08" w:rsidP="00F57B9C">
    <w:pPr>
      <w:jc w:val="center"/>
      <w:rPr>
        <w:rFonts w:ascii="Arial Narrow" w:hAnsi="Arial Narrow"/>
        <w:sz w:val="16"/>
        <w:szCs w:val="16"/>
      </w:rPr>
    </w:pPr>
    <w:r w:rsidRPr="008F10CE">
      <w:rPr>
        <w:rFonts w:ascii="Arial Narrow" w:eastAsia="Calibri" w:hAnsi="Arial Narrow"/>
        <w:color w:val="434343"/>
        <w:sz w:val="16"/>
        <w:szCs w:val="16"/>
      </w:rPr>
      <w:t>Nr postępowania: ZP</w:t>
    </w:r>
    <w:r>
      <w:rPr>
        <w:rFonts w:ascii="Arial Narrow" w:hAnsi="Arial Narrow"/>
        <w:sz w:val="16"/>
        <w:szCs w:val="16"/>
      </w:rPr>
      <w:t>.271.II.202</w:t>
    </w:r>
    <w:r w:rsidR="00CA0104">
      <w:rPr>
        <w:rFonts w:ascii="Arial Narrow" w:hAnsi="Arial Narrow"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50E8F6B"/>
    <w:multiLevelType w:val="singleLevel"/>
    <w:tmpl w:val="7BC82E6A"/>
    <w:lvl w:ilvl="0">
      <w:start w:val="1"/>
      <w:numFmt w:val="decimal"/>
      <w:suff w:val="space"/>
      <w:lvlText w:val="%1."/>
      <w:lvlJc w:val="left"/>
      <w:rPr>
        <w:rFonts w:ascii="Arial Narrow" w:hAnsi="Arial Narrow" w:hint="default"/>
        <w:b w:val="0"/>
        <w:bCs w:val="0"/>
        <w:i w:val="0"/>
        <w:iCs w:val="0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6"/>
        </w:tabs>
        <w:ind w:left="726" w:hanging="369"/>
      </w:pPr>
      <w:rPr>
        <w:rFonts w:ascii="Times New Roman" w:hAnsi="Times New Roman" w:cs="Times New Roman" w:hint="default"/>
        <w:b w:val="0"/>
        <w:bCs/>
        <w:i w:val="0"/>
        <w:sz w:val="24"/>
        <w:szCs w:val="22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10"/>
    <w:multiLevelType w:val="multilevel"/>
    <w:tmpl w:val="CACC9A30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13"/>
    <w:multiLevelType w:val="multilevel"/>
    <w:tmpl w:val="6F0C9C90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080" w:hanging="108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</w:lvl>
  </w:abstractNum>
  <w:abstractNum w:abstractNumId="6" w15:restartNumberingAfterBreak="0">
    <w:nsid w:val="00000014"/>
    <w:multiLevelType w:val="singleLevel"/>
    <w:tmpl w:val="00000014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7" w15:restartNumberingAfterBreak="0">
    <w:nsid w:val="00000016"/>
    <w:multiLevelType w:val="multilevel"/>
    <w:tmpl w:val="BDEEEBF2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31"/>
    <w:multiLevelType w:val="multilevel"/>
    <w:tmpl w:val="5AFC08D8"/>
    <w:lvl w:ilvl="0">
      <w:start w:val="1"/>
      <w:numFmt w:val="decimal"/>
      <w:lvlText w:val="%1."/>
      <w:lvlJc w:val="left"/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" w15:restartNumberingAfterBreak="0">
    <w:nsid w:val="000F7A3D"/>
    <w:multiLevelType w:val="multilevel"/>
    <w:tmpl w:val="83D400A2"/>
    <w:lvl w:ilvl="0">
      <w:start w:val="1"/>
      <w:numFmt w:val="decimal"/>
      <w:lvlText w:val="%1."/>
      <w:lvlJc w:val="left"/>
      <w:pPr>
        <w:ind w:left="4614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533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05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77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49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1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893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65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374" w:hanging="180"/>
      </w:pPr>
      <w:rPr>
        <w:vertAlign w:val="baseline"/>
      </w:rPr>
    </w:lvl>
  </w:abstractNum>
  <w:abstractNum w:abstractNumId="10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11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9856BC1"/>
    <w:multiLevelType w:val="multilevel"/>
    <w:tmpl w:val="3F702238"/>
    <w:lvl w:ilvl="0">
      <w:start w:val="1"/>
      <w:numFmt w:val="decimal"/>
      <w:lvlText w:val="%1."/>
      <w:lvlJc w:val="left"/>
      <w:pPr>
        <w:ind w:left="2865" w:hanging="454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Century Gothic" w:eastAsia="Times New Roman" w:hAnsi="Century Gothic" w:cs="Calibri"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bCs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13" w15:restartNumberingAfterBreak="0">
    <w:nsid w:val="099602C0"/>
    <w:multiLevelType w:val="hybridMultilevel"/>
    <w:tmpl w:val="7DB62432"/>
    <w:lvl w:ilvl="0" w:tplc="F43057A4">
      <w:start w:val="1"/>
      <w:numFmt w:val="decimal"/>
      <w:lvlText w:val="%1)"/>
      <w:lvlJc w:val="left"/>
      <w:pPr>
        <w:ind w:left="1146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0B364DB4"/>
    <w:multiLevelType w:val="hybridMultilevel"/>
    <w:tmpl w:val="8CB0B20A"/>
    <w:lvl w:ilvl="0" w:tplc="08FAA108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C4020EB"/>
    <w:multiLevelType w:val="multilevel"/>
    <w:tmpl w:val="0E4280A4"/>
    <w:lvl w:ilvl="0">
      <w:start w:val="1"/>
      <w:numFmt w:val="decimal"/>
      <w:lvlText w:val="%1."/>
      <w:lvlJc w:val="left"/>
      <w:pPr>
        <w:ind w:left="1713" w:hanging="360"/>
      </w:pPr>
      <w:rPr>
        <w:rFonts w:ascii="Arial Narrow" w:hAnsi="Arial Narrow" w:cs="Arial" w:hint="default"/>
        <w:b w:val="0"/>
        <w:bCs w:val="0"/>
        <w:i w:val="0"/>
        <w:iCs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3."/>
      <w:lvlJc w:val="right"/>
      <w:pPr>
        <w:ind w:left="3153" w:hanging="180"/>
      </w:p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0844B82"/>
    <w:multiLevelType w:val="multilevel"/>
    <w:tmpl w:val="DB0CDC8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11133756"/>
    <w:multiLevelType w:val="multilevel"/>
    <w:tmpl w:val="8CC4A250"/>
    <w:lvl w:ilvl="0">
      <w:start w:val="1"/>
      <w:numFmt w:val="decimal"/>
      <w:lvlText w:val="%1."/>
      <w:lvlJc w:val="left"/>
      <w:pPr>
        <w:ind w:left="1009" w:hanging="452"/>
      </w:pPr>
      <w:rPr>
        <w:b w:val="0"/>
        <w:bCs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8" w15:restartNumberingAfterBreak="0">
    <w:nsid w:val="11B57412"/>
    <w:multiLevelType w:val="multilevel"/>
    <w:tmpl w:val="34366E4C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158E12F8"/>
    <w:multiLevelType w:val="multilevel"/>
    <w:tmpl w:val="84F4F430"/>
    <w:lvl w:ilvl="0">
      <w:start w:val="1"/>
      <w:numFmt w:val="decimal"/>
      <w:lvlText w:val="%1."/>
      <w:lvlJc w:val="left"/>
      <w:pPr>
        <w:ind w:left="1800" w:hanging="363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 w15:restartNumberingAfterBreak="0">
    <w:nsid w:val="18A36762"/>
    <w:multiLevelType w:val="hybridMultilevel"/>
    <w:tmpl w:val="C2A6E912"/>
    <w:lvl w:ilvl="0" w:tplc="04150017">
      <w:start w:val="1"/>
      <w:numFmt w:val="lowerLetter"/>
      <w:lvlText w:val="%1)"/>
      <w:lvlJc w:val="left"/>
      <w:pPr>
        <w:ind w:left="2291" w:hanging="360"/>
      </w:p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2" w15:restartNumberingAfterBreak="0">
    <w:nsid w:val="19B02EA8"/>
    <w:multiLevelType w:val="multilevel"/>
    <w:tmpl w:val="38C69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B42577C"/>
    <w:multiLevelType w:val="multilevel"/>
    <w:tmpl w:val="D506C352"/>
    <w:lvl w:ilvl="0">
      <w:start w:val="1"/>
      <w:numFmt w:val="decimal"/>
      <w:lvlText w:val="%1."/>
      <w:lvlJc w:val="left"/>
      <w:pPr>
        <w:ind w:left="453" w:hanging="453"/>
      </w:pPr>
      <w:rPr>
        <w:b w:val="0"/>
        <w:bCs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24" w15:restartNumberingAfterBreak="0">
    <w:nsid w:val="1EA71E38"/>
    <w:multiLevelType w:val="multilevel"/>
    <w:tmpl w:val="99E0A4EE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25" w15:restartNumberingAfterBreak="0">
    <w:nsid w:val="1ECF1046"/>
    <w:multiLevelType w:val="multilevel"/>
    <w:tmpl w:val="B5368BE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6" w15:restartNumberingAfterBreak="0">
    <w:nsid w:val="20D70994"/>
    <w:multiLevelType w:val="multilevel"/>
    <w:tmpl w:val="CD360F64"/>
    <w:lvl w:ilvl="0">
      <w:start w:val="1"/>
      <w:numFmt w:val="decimal"/>
      <w:lvlText w:val="%1."/>
      <w:lvlJc w:val="left"/>
      <w:pPr>
        <w:ind w:left="2062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78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2" w:hanging="180"/>
      </w:pPr>
      <w:rPr>
        <w:vertAlign w:val="baseline"/>
      </w:rPr>
    </w:lvl>
  </w:abstractNum>
  <w:abstractNum w:abstractNumId="27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23F05CD3"/>
    <w:multiLevelType w:val="hybridMultilevel"/>
    <w:tmpl w:val="C770AE10"/>
    <w:lvl w:ilvl="0" w:tplc="57585238">
      <w:start w:val="1"/>
      <w:numFmt w:val="bullet"/>
      <w:lvlText w:val="-"/>
      <w:lvlJc w:val="left"/>
      <w:pPr>
        <w:ind w:left="1004" w:hanging="360"/>
      </w:pPr>
      <w:rPr>
        <w:rFonts w:ascii="Arial" w:hAnsi="Aria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7AB0502"/>
    <w:multiLevelType w:val="hybridMultilevel"/>
    <w:tmpl w:val="9544CEF2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0" w15:restartNumberingAfterBreak="0">
    <w:nsid w:val="29387DA3"/>
    <w:multiLevelType w:val="multilevel"/>
    <w:tmpl w:val="EF98396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2D7758D6"/>
    <w:multiLevelType w:val="singleLevel"/>
    <w:tmpl w:val="91A84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33" w15:restartNumberingAfterBreak="0">
    <w:nsid w:val="32D255C5"/>
    <w:multiLevelType w:val="multilevel"/>
    <w:tmpl w:val="298EA2FA"/>
    <w:lvl w:ilvl="0">
      <w:start w:val="1"/>
      <w:numFmt w:val="decimal"/>
      <w:lvlText w:val="%1."/>
      <w:lvlJc w:val="left"/>
      <w:pPr>
        <w:ind w:left="1800" w:hanging="363"/>
      </w:pPr>
      <w:rPr>
        <w:rFonts w:ascii="Arial Narrow" w:hAnsi="Arial Narrow" w:hint="default"/>
        <w:b w:val="0"/>
        <w:bCs w:val="0"/>
        <w:i w:val="0"/>
        <w:iCs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4" w15:restartNumberingAfterBreak="0">
    <w:nsid w:val="35733AA5"/>
    <w:multiLevelType w:val="multilevel"/>
    <w:tmpl w:val="7B444EF4"/>
    <w:lvl w:ilvl="0">
      <w:start w:val="1"/>
      <w:numFmt w:val="decimal"/>
      <w:lvlText w:val="%1."/>
      <w:lvlJc w:val="left"/>
      <w:pPr>
        <w:ind w:left="1146" w:hanging="360"/>
      </w:pPr>
      <w:rPr>
        <w:rFonts w:ascii="Arial" w:eastAsia="Arial" w:hAnsi="Arial" w:cs="Arial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35" w15:restartNumberingAfterBreak="0">
    <w:nsid w:val="3A4E76EC"/>
    <w:multiLevelType w:val="multilevel"/>
    <w:tmpl w:val="286C16A2"/>
    <w:lvl w:ilvl="0">
      <w:start w:val="1"/>
      <w:numFmt w:val="decimal"/>
      <w:lvlText w:val="%1."/>
      <w:lvlJc w:val="left"/>
      <w:pPr>
        <w:ind w:left="720" w:hanging="720"/>
      </w:pPr>
      <w:rPr>
        <w:rFonts w:ascii="Arial Narrow" w:eastAsia="Arial" w:hAnsi="Arial Narrow" w:cs="Arial" w:hint="default"/>
        <w:b w:val="0"/>
        <w:bCs w:val="0"/>
        <w:i w:val="0"/>
        <w:iCs w:val="0"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6" w15:restartNumberingAfterBreak="0">
    <w:nsid w:val="3A6F7F64"/>
    <w:multiLevelType w:val="multilevel"/>
    <w:tmpl w:val="E154DFD2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7" w15:restartNumberingAfterBreak="0">
    <w:nsid w:val="3C067DD7"/>
    <w:multiLevelType w:val="hybridMultilevel"/>
    <w:tmpl w:val="28EEBC54"/>
    <w:lvl w:ilvl="0" w:tplc="97762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DCA1DD6"/>
    <w:multiLevelType w:val="hybridMultilevel"/>
    <w:tmpl w:val="B2A4F50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E8441F6E">
      <w:start w:val="1"/>
      <w:numFmt w:val="upperRoman"/>
      <w:lvlText w:val="%3."/>
      <w:lvlJc w:val="left"/>
      <w:pPr>
        <w:ind w:left="3551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 w15:restartNumberingAfterBreak="0">
    <w:nsid w:val="3E3C3529"/>
    <w:multiLevelType w:val="multilevel"/>
    <w:tmpl w:val="227C37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43CC222A"/>
    <w:multiLevelType w:val="hybridMultilevel"/>
    <w:tmpl w:val="3B8821F6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C0A26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  <w:b w:val="0"/>
        <w:bCs w:val="0"/>
        <w:i w:val="0"/>
        <w:iCs w:val="0"/>
      </w:rPr>
    </w:lvl>
    <w:lvl w:ilvl="2" w:tplc="E7F0738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6E4626D"/>
    <w:multiLevelType w:val="hybridMultilevel"/>
    <w:tmpl w:val="14CE8F60"/>
    <w:lvl w:ilvl="0" w:tplc="DDE0863C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FD6161A"/>
    <w:multiLevelType w:val="multilevel"/>
    <w:tmpl w:val="1C90169C"/>
    <w:lvl w:ilvl="0">
      <w:start w:val="1"/>
      <w:numFmt w:val="decimal"/>
      <w:lvlText w:val="%1)"/>
      <w:lvlJc w:val="left"/>
      <w:pPr>
        <w:ind w:left="1996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decimal"/>
      <w:lvlText w:val="%2)"/>
      <w:lvlJc w:val="left"/>
      <w:pPr>
        <w:ind w:left="2716" w:hanging="360"/>
      </w:pPr>
      <w:rPr>
        <w:rFonts w:ascii="Century Gothic" w:hAnsi="Century Gothic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>
      <w:start w:val="1"/>
      <w:numFmt w:val="lowerRoman"/>
      <w:lvlText w:val="%3."/>
      <w:lvlJc w:val="right"/>
      <w:pPr>
        <w:ind w:left="3436" w:hanging="180"/>
      </w:pPr>
    </w:lvl>
    <w:lvl w:ilvl="3">
      <w:start w:val="1"/>
      <w:numFmt w:val="decimal"/>
      <w:lvlText w:val="%4."/>
      <w:lvlJc w:val="left"/>
      <w:pPr>
        <w:ind w:left="4156" w:hanging="360"/>
      </w:pPr>
    </w:lvl>
    <w:lvl w:ilvl="4">
      <w:start w:val="1"/>
      <w:numFmt w:val="lowerLetter"/>
      <w:lvlText w:val="%5."/>
      <w:lvlJc w:val="left"/>
      <w:pPr>
        <w:ind w:left="4876" w:hanging="360"/>
      </w:pPr>
    </w:lvl>
    <w:lvl w:ilvl="5">
      <w:start w:val="1"/>
      <w:numFmt w:val="lowerRoman"/>
      <w:lvlText w:val="%6."/>
      <w:lvlJc w:val="right"/>
      <w:pPr>
        <w:ind w:left="5596" w:hanging="180"/>
      </w:pPr>
    </w:lvl>
    <w:lvl w:ilvl="6">
      <w:start w:val="1"/>
      <w:numFmt w:val="decimal"/>
      <w:lvlText w:val="%7."/>
      <w:lvlJc w:val="left"/>
      <w:pPr>
        <w:ind w:left="6316" w:hanging="360"/>
      </w:pPr>
    </w:lvl>
    <w:lvl w:ilvl="7">
      <w:start w:val="1"/>
      <w:numFmt w:val="lowerLetter"/>
      <w:lvlText w:val="%8."/>
      <w:lvlJc w:val="left"/>
      <w:pPr>
        <w:ind w:left="7036" w:hanging="360"/>
      </w:pPr>
    </w:lvl>
    <w:lvl w:ilvl="8">
      <w:start w:val="1"/>
      <w:numFmt w:val="lowerRoman"/>
      <w:lvlText w:val="%9."/>
      <w:lvlJc w:val="right"/>
      <w:pPr>
        <w:ind w:left="7756" w:hanging="180"/>
      </w:pPr>
    </w:lvl>
  </w:abstractNum>
  <w:abstractNum w:abstractNumId="43" w15:restartNumberingAfterBreak="0">
    <w:nsid w:val="5569BE1B"/>
    <w:multiLevelType w:val="singleLevel"/>
    <w:tmpl w:val="D6FADEEA"/>
    <w:lvl w:ilvl="0">
      <w:start w:val="1"/>
      <w:numFmt w:val="decimal"/>
      <w:suff w:val="space"/>
      <w:lvlText w:val="%1."/>
      <w:lvlJc w:val="left"/>
      <w:rPr>
        <w:rFonts w:ascii="Century Gothic" w:hAnsi="Century Gothic" w:cs="Calibri" w:hint="default"/>
        <w:b w:val="0"/>
        <w:bCs w:val="0"/>
        <w:sz w:val="20"/>
        <w:szCs w:val="20"/>
      </w:rPr>
    </w:lvl>
  </w:abstractNum>
  <w:abstractNum w:abstractNumId="44" w15:restartNumberingAfterBreak="0">
    <w:nsid w:val="55A90F35"/>
    <w:multiLevelType w:val="multilevel"/>
    <w:tmpl w:val="F7D43D56"/>
    <w:lvl w:ilvl="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entury Gothic" w:hAnsi="Century Gothic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B7666E"/>
    <w:multiLevelType w:val="multilevel"/>
    <w:tmpl w:val="F7D42C2C"/>
    <w:lvl w:ilvl="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entury Gothic" w:hAnsi="Century Gothic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B115571"/>
    <w:multiLevelType w:val="multilevel"/>
    <w:tmpl w:val="0F6C14FC"/>
    <w:lvl w:ilvl="0">
      <w:start w:val="1"/>
      <w:numFmt w:val="decimal"/>
      <w:lvlText w:val="%1."/>
      <w:lvlJc w:val="left"/>
      <w:pPr>
        <w:ind w:left="1009" w:hanging="452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7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643B791A"/>
    <w:multiLevelType w:val="hybridMultilevel"/>
    <w:tmpl w:val="C5B2F52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79923D0"/>
    <w:multiLevelType w:val="multilevel"/>
    <w:tmpl w:val="074C5F0E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50" w15:restartNumberingAfterBreak="0">
    <w:nsid w:val="69634AF6"/>
    <w:multiLevelType w:val="multilevel"/>
    <w:tmpl w:val="0FC669B2"/>
    <w:lvl w:ilvl="0">
      <w:start w:val="1"/>
      <w:numFmt w:val="decimal"/>
      <w:lvlText w:val="%1."/>
      <w:lvlJc w:val="left"/>
      <w:pPr>
        <w:ind w:left="1009" w:hanging="452"/>
      </w:pPr>
      <w:rPr>
        <w:rFonts w:ascii="Century Gothic" w:eastAsia="Arial" w:hAnsi="Century Gothic" w:cs="Times New Roman" w:hint="default"/>
        <w:b w:val="0"/>
        <w:bCs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51" w15:restartNumberingAfterBreak="0">
    <w:nsid w:val="6A4938C7"/>
    <w:multiLevelType w:val="hybridMultilevel"/>
    <w:tmpl w:val="2E365D9E"/>
    <w:lvl w:ilvl="0" w:tplc="90A6C5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A41957"/>
    <w:multiLevelType w:val="multilevel"/>
    <w:tmpl w:val="42B235EE"/>
    <w:lvl w:ilvl="0">
      <w:start w:val="1"/>
      <w:numFmt w:val="decimal"/>
      <w:lvlText w:val="%1."/>
      <w:lvlJc w:val="left"/>
      <w:pPr>
        <w:ind w:left="2865" w:hanging="454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bCs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53" w15:restartNumberingAfterBreak="0">
    <w:nsid w:val="73834874"/>
    <w:multiLevelType w:val="multilevel"/>
    <w:tmpl w:val="449EBD94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54" w15:restartNumberingAfterBreak="0">
    <w:nsid w:val="74D27330"/>
    <w:multiLevelType w:val="hybridMultilevel"/>
    <w:tmpl w:val="321E31F8"/>
    <w:lvl w:ilvl="0" w:tplc="00000002">
      <w:start w:val="1"/>
      <w:numFmt w:val="decimal"/>
      <w:lvlText w:val="%1."/>
      <w:lvlJc w:val="left"/>
      <w:pPr>
        <w:ind w:left="720" w:hanging="360"/>
      </w:pPr>
    </w:lvl>
    <w:lvl w:ilvl="1" w:tplc="6B4E008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7042C15"/>
    <w:multiLevelType w:val="hybridMultilevel"/>
    <w:tmpl w:val="A39AE4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81631A9"/>
    <w:multiLevelType w:val="multilevel"/>
    <w:tmpl w:val="AC8C11F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Arial Narrow" w:hAnsi="Arial Narrow" w:cs="Tahoma" w:hint="default"/>
        <w:b w:val="0"/>
        <w:bCs w:val="0"/>
        <w:i w:val="0"/>
        <w:iCs w:val="0"/>
        <w:sz w:val="22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Arial Narrow" w:eastAsia="Arial" w:hAnsi="Arial Narrow" w:cs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8F35896"/>
    <w:multiLevelType w:val="multilevel"/>
    <w:tmpl w:val="8C86851E"/>
    <w:lvl w:ilvl="0">
      <w:start w:val="1"/>
      <w:numFmt w:val="decimal"/>
      <w:lvlText w:val="%1)"/>
      <w:lvlJc w:val="left"/>
      <w:pPr>
        <w:ind w:left="502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58" w15:restartNumberingAfterBreak="0">
    <w:nsid w:val="7B165C96"/>
    <w:multiLevelType w:val="hybridMultilevel"/>
    <w:tmpl w:val="50E4C658"/>
    <w:lvl w:ilvl="0" w:tplc="E8689B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D1441C6"/>
    <w:multiLevelType w:val="hybridMultilevel"/>
    <w:tmpl w:val="A1CEDC88"/>
    <w:lvl w:ilvl="0" w:tplc="4E7AF2AE">
      <w:start w:val="18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DFF0622"/>
    <w:multiLevelType w:val="hybridMultilevel"/>
    <w:tmpl w:val="D5222460"/>
    <w:lvl w:ilvl="0" w:tplc="346A1098">
      <w:start w:val="1"/>
      <w:numFmt w:val="decimal"/>
      <w:lvlText w:val="2.%1."/>
      <w:lvlJc w:val="left"/>
      <w:pPr>
        <w:ind w:left="720" w:hanging="360"/>
      </w:pPr>
    </w:lvl>
    <w:lvl w:ilvl="1" w:tplc="6090D9EC">
      <w:start w:val="1"/>
      <w:numFmt w:val="decimal"/>
      <w:lvlText w:val="2.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53576671">
    <w:abstractNumId w:val="46"/>
  </w:num>
  <w:num w:numId="2" w16cid:durableId="635374794">
    <w:abstractNumId w:val="24"/>
  </w:num>
  <w:num w:numId="3" w16cid:durableId="897276824">
    <w:abstractNumId w:val="35"/>
  </w:num>
  <w:num w:numId="4" w16cid:durableId="1256673320">
    <w:abstractNumId w:val="25"/>
  </w:num>
  <w:num w:numId="5" w16cid:durableId="1571884442">
    <w:abstractNumId w:val="20"/>
  </w:num>
  <w:num w:numId="6" w16cid:durableId="1957639221">
    <w:abstractNumId w:val="34"/>
  </w:num>
  <w:num w:numId="7" w16cid:durableId="769398384">
    <w:abstractNumId w:val="23"/>
  </w:num>
  <w:num w:numId="8" w16cid:durableId="56245455">
    <w:abstractNumId w:val="9"/>
  </w:num>
  <w:num w:numId="9" w16cid:durableId="1817146118">
    <w:abstractNumId w:val="36"/>
  </w:num>
  <w:num w:numId="10" w16cid:durableId="356392759">
    <w:abstractNumId w:val="50"/>
  </w:num>
  <w:num w:numId="11" w16cid:durableId="180705497">
    <w:abstractNumId w:val="52"/>
  </w:num>
  <w:num w:numId="12" w16cid:durableId="670067196">
    <w:abstractNumId w:val="57"/>
  </w:num>
  <w:num w:numId="13" w16cid:durableId="1018626347">
    <w:abstractNumId w:val="30"/>
  </w:num>
  <w:num w:numId="14" w16cid:durableId="1607732012">
    <w:abstractNumId w:val="26"/>
  </w:num>
  <w:num w:numId="15" w16cid:durableId="1118717511">
    <w:abstractNumId w:val="33"/>
  </w:num>
  <w:num w:numId="16" w16cid:durableId="448664278">
    <w:abstractNumId w:val="53"/>
  </w:num>
  <w:num w:numId="17" w16cid:durableId="988509798">
    <w:abstractNumId w:val="17"/>
  </w:num>
  <w:num w:numId="18" w16cid:durableId="773591335">
    <w:abstractNumId w:val="49"/>
  </w:num>
  <w:num w:numId="19" w16cid:durableId="801576158">
    <w:abstractNumId w:val="43"/>
  </w:num>
  <w:num w:numId="20" w16cid:durableId="291325131">
    <w:abstractNumId w:val="15"/>
  </w:num>
  <w:num w:numId="21" w16cid:durableId="1490487929">
    <w:abstractNumId w:val="42"/>
  </w:num>
  <w:num w:numId="22" w16cid:durableId="1387951597">
    <w:abstractNumId w:val="45"/>
  </w:num>
  <w:num w:numId="23" w16cid:durableId="1458525461">
    <w:abstractNumId w:val="44"/>
  </w:num>
  <w:num w:numId="24" w16cid:durableId="990137204">
    <w:abstractNumId w:val="0"/>
  </w:num>
  <w:num w:numId="25" w16cid:durableId="1706641087">
    <w:abstractNumId w:val="56"/>
  </w:num>
  <w:num w:numId="26" w16cid:durableId="1187019911">
    <w:abstractNumId w:val="8"/>
  </w:num>
  <w:num w:numId="27" w16cid:durableId="25470553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1712075859">
    <w:abstractNumId w:val="27"/>
  </w:num>
  <w:num w:numId="29" w16cid:durableId="44593344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1493373956">
    <w:abstractNumId w:val="31"/>
  </w:num>
  <w:num w:numId="31" w16cid:durableId="1186554810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 w16cid:durableId="151877754">
    <w:abstractNumId w:val="47"/>
  </w:num>
  <w:num w:numId="33" w16cid:durableId="1152140352">
    <w:abstractNumId w:val="18"/>
  </w:num>
  <w:num w:numId="34" w16cid:durableId="114641874">
    <w:abstractNumId w:val="29"/>
  </w:num>
  <w:num w:numId="35" w16cid:durableId="30110818">
    <w:abstractNumId w:val="59"/>
  </w:num>
  <w:num w:numId="36" w16cid:durableId="851721188">
    <w:abstractNumId w:val="40"/>
  </w:num>
  <w:num w:numId="37" w16cid:durableId="2037466266">
    <w:abstractNumId w:val="10"/>
  </w:num>
  <w:num w:numId="38" w16cid:durableId="1403987553">
    <w:abstractNumId w:val="37"/>
  </w:num>
  <w:num w:numId="39" w16cid:durableId="281347240">
    <w:abstractNumId w:val="14"/>
  </w:num>
  <w:num w:numId="40" w16cid:durableId="1360887086">
    <w:abstractNumId w:val="12"/>
  </w:num>
  <w:num w:numId="41" w16cid:durableId="1578052079">
    <w:abstractNumId w:val="38"/>
  </w:num>
  <w:num w:numId="42" w16cid:durableId="1211041997">
    <w:abstractNumId w:val="21"/>
  </w:num>
  <w:num w:numId="43" w16cid:durableId="205726583">
    <w:abstractNumId w:val="6"/>
    <w:lvlOverride w:ilvl="0">
      <w:startOverride w:val="1"/>
    </w:lvlOverride>
  </w:num>
  <w:num w:numId="44" w16cid:durableId="173265723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48644065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580042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4020064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839541035">
    <w:abstractNumId w:val="4"/>
    <w:lvlOverride w:ilvl="0">
      <w:startOverride w:val="1"/>
    </w:lvlOverride>
  </w:num>
  <w:num w:numId="49" w16cid:durableId="2813033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019892891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416633610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456749896">
    <w:abstractNumId w:val="32"/>
    <w:lvlOverride w:ilvl="0">
      <w:startOverride w:val="1"/>
    </w:lvlOverride>
  </w:num>
  <w:num w:numId="53" w16cid:durableId="87084877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51566531">
    <w:abstractNumId w:val="3"/>
    <w:lvlOverride w:ilvl="0">
      <w:startOverride w:val="1"/>
    </w:lvlOverride>
  </w:num>
  <w:num w:numId="55" w16cid:durableId="699820136">
    <w:abstractNumId w:val="41"/>
  </w:num>
  <w:num w:numId="56" w16cid:durableId="40252470">
    <w:abstractNumId w:val="54"/>
  </w:num>
  <w:num w:numId="57" w16cid:durableId="1246378549">
    <w:abstractNumId w:val="13"/>
  </w:num>
  <w:num w:numId="58" w16cid:durableId="1723675452">
    <w:abstractNumId w:val="51"/>
  </w:num>
  <w:num w:numId="59" w16cid:durableId="1854420893">
    <w:abstractNumId w:val="16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011"/>
    <w:rsid w:val="00002ABA"/>
    <w:rsid w:val="00006D5E"/>
    <w:rsid w:val="00017038"/>
    <w:rsid w:val="0002028B"/>
    <w:rsid w:val="000254E5"/>
    <w:rsid w:val="00025C4B"/>
    <w:rsid w:val="00025E08"/>
    <w:rsid w:val="0002649E"/>
    <w:rsid w:val="00026F7C"/>
    <w:rsid w:val="00035416"/>
    <w:rsid w:val="000370FC"/>
    <w:rsid w:val="00044A8C"/>
    <w:rsid w:val="000473CE"/>
    <w:rsid w:val="00055CCE"/>
    <w:rsid w:val="0006333E"/>
    <w:rsid w:val="00064F9A"/>
    <w:rsid w:val="000659D7"/>
    <w:rsid w:val="00067636"/>
    <w:rsid w:val="0007395E"/>
    <w:rsid w:val="000A2160"/>
    <w:rsid w:val="000A4496"/>
    <w:rsid w:val="000A6C6F"/>
    <w:rsid w:val="000B54C3"/>
    <w:rsid w:val="000C1A35"/>
    <w:rsid w:val="000D15F2"/>
    <w:rsid w:val="000D46BD"/>
    <w:rsid w:val="000E0D39"/>
    <w:rsid w:val="000E3B8D"/>
    <w:rsid w:val="000F1853"/>
    <w:rsid w:val="000F404E"/>
    <w:rsid w:val="00107287"/>
    <w:rsid w:val="00110F08"/>
    <w:rsid w:val="001153E1"/>
    <w:rsid w:val="001330FB"/>
    <w:rsid w:val="00134115"/>
    <w:rsid w:val="00150832"/>
    <w:rsid w:val="00152EEA"/>
    <w:rsid w:val="00162417"/>
    <w:rsid w:val="00171B74"/>
    <w:rsid w:val="001737BF"/>
    <w:rsid w:val="0018201A"/>
    <w:rsid w:val="00183ED0"/>
    <w:rsid w:val="00187B8A"/>
    <w:rsid w:val="00191151"/>
    <w:rsid w:val="00193213"/>
    <w:rsid w:val="00197883"/>
    <w:rsid w:val="001A6FCF"/>
    <w:rsid w:val="001B44CC"/>
    <w:rsid w:val="001C2437"/>
    <w:rsid w:val="001C2F34"/>
    <w:rsid w:val="001D01B7"/>
    <w:rsid w:val="001D2D8C"/>
    <w:rsid w:val="001E5343"/>
    <w:rsid w:val="001E5731"/>
    <w:rsid w:val="0020320B"/>
    <w:rsid w:val="00214492"/>
    <w:rsid w:val="00220870"/>
    <w:rsid w:val="00221504"/>
    <w:rsid w:val="00224E1D"/>
    <w:rsid w:val="00232337"/>
    <w:rsid w:val="002328B4"/>
    <w:rsid w:val="00235258"/>
    <w:rsid w:val="00240EAE"/>
    <w:rsid w:val="002430AC"/>
    <w:rsid w:val="002430F4"/>
    <w:rsid w:val="00244440"/>
    <w:rsid w:val="002540CC"/>
    <w:rsid w:val="00280319"/>
    <w:rsid w:val="002860C2"/>
    <w:rsid w:val="00286524"/>
    <w:rsid w:val="002A30A5"/>
    <w:rsid w:val="002A4730"/>
    <w:rsid w:val="002B297D"/>
    <w:rsid w:val="002B4585"/>
    <w:rsid w:val="002B53A8"/>
    <w:rsid w:val="002D6564"/>
    <w:rsid w:val="002E366B"/>
    <w:rsid w:val="002E59CE"/>
    <w:rsid w:val="002E7CAE"/>
    <w:rsid w:val="002F2407"/>
    <w:rsid w:val="003012C3"/>
    <w:rsid w:val="00302F15"/>
    <w:rsid w:val="00302FF2"/>
    <w:rsid w:val="00304C62"/>
    <w:rsid w:val="00307021"/>
    <w:rsid w:val="00312267"/>
    <w:rsid w:val="00314131"/>
    <w:rsid w:val="0031755C"/>
    <w:rsid w:val="003358E2"/>
    <w:rsid w:val="00363703"/>
    <w:rsid w:val="00366A8E"/>
    <w:rsid w:val="00366D72"/>
    <w:rsid w:val="003736AC"/>
    <w:rsid w:val="00375A9C"/>
    <w:rsid w:val="003A67F6"/>
    <w:rsid w:val="003A6FD1"/>
    <w:rsid w:val="003B2369"/>
    <w:rsid w:val="003B4B61"/>
    <w:rsid w:val="003B7FA3"/>
    <w:rsid w:val="003C4B37"/>
    <w:rsid w:val="003C5F14"/>
    <w:rsid w:val="003D51A2"/>
    <w:rsid w:val="003E0C03"/>
    <w:rsid w:val="003E2288"/>
    <w:rsid w:val="003E617A"/>
    <w:rsid w:val="003F65F2"/>
    <w:rsid w:val="004045EB"/>
    <w:rsid w:val="00416B4E"/>
    <w:rsid w:val="00422C1B"/>
    <w:rsid w:val="0042350B"/>
    <w:rsid w:val="0042548D"/>
    <w:rsid w:val="00426F8E"/>
    <w:rsid w:val="004366B7"/>
    <w:rsid w:val="004411F8"/>
    <w:rsid w:val="00444E66"/>
    <w:rsid w:val="00445BF1"/>
    <w:rsid w:val="00445C87"/>
    <w:rsid w:val="0044701D"/>
    <w:rsid w:val="004601C7"/>
    <w:rsid w:val="00467E38"/>
    <w:rsid w:val="004704C6"/>
    <w:rsid w:val="00472BBB"/>
    <w:rsid w:val="0047578F"/>
    <w:rsid w:val="004841E2"/>
    <w:rsid w:val="00493BB0"/>
    <w:rsid w:val="00494ECA"/>
    <w:rsid w:val="004950B5"/>
    <w:rsid w:val="00496ED9"/>
    <w:rsid w:val="004A0060"/>
    <w:rsid w:val="004A6A3C"/>
    <w:rsid w:val="004B2402"/>
    <w:rsid w:val="004B58C1"/>
    <w:rsid w:val="004C0B96"/>
    <w:rsid w:val="004C6C37"/>
    <w:rsid w:val="004C72C9"/>
    <w:rsid w:val="004C7907"/>
    <w:rsid w:val="004D0879"/>
    <w:rsid w:val="004E21CF"/>
    <w:rsid w:val="004F0FE7"/>
    <w:rsid w:val="00504C71"/>
    <w:rsid w:val="0050656E"/>
    <w:rsid w:val="00507C03"/>
    <w:rsid w:val="005172A3"/>
    <w:rsid w:val="0051747A"/>
    <w:rsid w:val="00520E5F"/>
    <w:rsid w:val="00523382"/>
    <w:rsid w:val="00524D12"/>
    <w:rsid w:val="00533895"/>
    <w:rsid w:val="005404C9"/>
    <w:rsid w:val="0054540C"/>
    <w:rsid w:val="005511BF"/>
    <w:rsid w:val="005567B2"/>
    <w:rsid w:val="00560C08"/>
    <w:rsid w:val="0056398C"/>
    <w:rsid w:val="00565E43"/>
    <w:rsid w:val="00570000"/>
    <w:rsid w:val="00590019"/>
    <w:rsid w:val="00594396"/>
    <w:rsid w:val="005A14C6"/>
    <w:rsid w:val="005A70CE"/>
    <w:rsid w:val="005A7B34"/>
    <w:rsid w:val="005B0786"/>
    <w:rsid w:val="005C5BA9"/>
    <w:rsid w:val="005C62F5"/>
    <w:rsid w:val="005D48C4"/>
    <w:rsid w:val="005E5558"/>
    <w:rsid w:val="005F25A6"/>
    <w:rsid w:val="00611481"/>
    <w:rsid w:val="00621713"/>
    <w:rsid w:val="006270D0"/>
    <w:rsid w:val="00633790"/>
    <w:rsid w:val="00640845"/>
    <w:rsid w:val="006435A1"/>
    <w:rsid w:val="0064797E"/>
    <w:rsid w:val="00667945"/>
    <w:rsid w:val="00675021"/>
    <w:rsid w:val="00676649"/>
    <w:rsid w:val="00677276"/>
    <w:rsid w:val="00680FE7"/>
    <w:rsid w:val="00694730"/>
    <w:rsid w:val="00694B1E"/>
    <w:rsid w:val="006C140B"/>
    <w:rsid w:val="006C78C1"/>
    <w:rsid w:val="006D2E9E"/>
    <w:rsid w:val="006D4EE2"/>
    <w:rsid w:val="006D7481"/>
    <w:rsid w:val="006D7BA1"/>
    <w:rsid w:val="006E4DC2"/>
    <w:rsid w:val="006F049E"/>
    <w:rsid w:val="006F378A"/>
    <w:rsid w:val="006F3E08"/>
    <w:rsid w:val="00715258"/>
    <w:rsid w:val="00722FE0"/>
    <w:rsid w:val="007405C2"/>
    <w:rsid w:val="0075706A"/>
    <w:rsid w:val="007900CE"/>
    <w:rsid w:val="0079712F"/>
    <w:rsid w:val="007A1AB9"/>
    <w:rsid w:val="007B5ABE"/>
    <w:rsid w:val="007C4D6D"/>
    <w:rsid w:val="007D5A5C"/>
    <w:rsid w:val="007D6D2E"/>
    <w:rsid w:val="007E0143"/>
    <w:rsid w:val="008026BB"/>
    <w:rsid w:val="0080445F"/>
    <w:rsid w:val="008058B8"/>
    <w:rsid w:val="00811747"/>
    <w:rsid w:val="00815E56"/>
    <w:rsid w:val="00820996"/>
    <w:rsid w:val="00823FF9"/>
    <w:rsid w:val="00824299"/>
    <w:rsid w:val="00832A4F"/>
    <w:rsid w:val="00837EB7"/>
    <w:rsid w:val="008416F6"/>
    <w:rsid w:val="00852E24"/>
    <w:rsid w:val="008560DF"/>
    <w:rsid w:val="00864444"/>
    <w:rsid w:val="008705C0"/>
    <w:rsid w:val="00871531"/>
    <w:rsid w:val="00874DF3"/>
    <w:rsid w:val="00883E24"/>
    <w:rsid w:val="008844C0"/>
    <w:rsid w:val="00894653"/>
    <w:rsid w:val="008A31DA"/>
    <w:rsid w:val="008A7A4D"/>
    <w:rsid w:val="008B0E2D"/>
    <w:rsid w:val="008C3DBE"/>
    <w:rsid w:val="008C5471"/>
    <w:rsid w:val="008C77E8"/>
    <w:rsid w:val="008D5328"/>
    <w:rsid w:val="008E6FF4"/>
    <w:rsid w:val="008F10CE"/>
    <w:rsid w:val="008F34F9"/>
    <w:rsid w:val="008F4973"/>
    <w:rsid w:val="00907C1C"/>
    <w:rsid w:val="0091041F"/>
    <w:rsid w:val="00913C8D"/>
    <w:rsid w:val="0091469A"/>
    <w:rsid w:val="0092408A"/>
    <w:rsid w:val="00936B24"/>
    <w:rsid w:val="00943ADF"/>
    <w:rsid w:val="0095173D"/>
    <w:rsid w:val="00951F40"/>
    <w:rsid w:val="00963530"/>
    <w:rsid w:val="00971ED3"/>
    <w:rsid w:val="00984EB0"/>
    <w:rsid w:val="009857CB"/>
    <w:rsid w:val="00992E6F"/>
    <w:rsid w:val="009B22F2"/>
    <w:rsid w:val="009C3F4D"/>
    <w:rsid w:val="009C692E"/>
    <w:rsid w:val="009E0D71"/>
    <w:rsid w:val="009E684A"/>
    <w:rsid w:val="009F1E7C"/>
    <w:rsid w:val="00A00549"/>
    <w:rsid w:val="00A12170"/>
    <w:rsid w:val="00A259E0"/>
    <w:rsid w:val="00A26E8C"/>
    <w:rsid w:val="00A37CBB"/>
    <w:rsid w:val="00A44319"/>
    <w:rsid w:val="00A45C08"/>
    <w:rsid w:val="00A56583"/>
    <w:rsid w:val="00A62BED"/>
    <w:rsid w:val="00A65F6D"/>
    <w:rsid w:val="00A66F52"/>
    <w:rsid w:val="00A71651"/>
    <w:rsid w:val="00A73B2B"/>
    <w:rsid w:val="00A8390D"/>
    <w:rsid w:val="00A83FC1"/>
    <w:rsid w:val="00A84AEB"/>
    <w:rsid w:val="00A900DC"/>
    <w:rsid w:val="00A9091F"/>
    <w:rsid w:val="00A909A9"/>
    <w:rsid w:val="00AA281B"/>
    <w:rsid w:val="00AA5740"/>
    <w:rsid w:val="00AC2489"/>
    <w:rsid w:val="00AC49CB"/>
    <w:rsid w:val="00AE6A13"/>
    <w:rsid w:val="00B16C27"/>
    <w:rsid w:val="00B240CF"/>
    <w:rsid w:val="00B3289F"/>
    <w:rsid w:val="00B34138"/>
    <w:rsid w:val="00B3597F"/>
    <w:rsid w:val="00B4366A"/>
    <w:rsid w:val="00B460A4"/>
    <w:rsid w:val="00B47E0B"/>
    <w:rsid w:val="00B632D7"/>
    <w:rsid w:val="00B6447D"/>
    <w:rsid w:val="00B66C58"/>
    <w:rsid w:val="00B755D6"/>
    <w:rsid w:val="00B76A01"/>
    <w:rsid w:val="00B852D7"/>
    <w:rsid w:val="00B8645A"/>
    <w:rsid w:val="00B932C0"/>
    <w:rsid w:val="00BA1688"/>
    <w:rsid w:val="00BA2694"/>
    <w:rsid w:val="00BA2E6A"/>
    <w:rsid w:val="00BB151B"/>
    <w:rsid w:val="00BB797A"/>
    <w:rsid w:val="00BC4C7F"/>
    <w:rsid w:val="00BD0785"/>
    <w:rsid w:val="00BD21AC"/>
    <w:rsid w:val="00BE1424"/>
    <w:rsid w:val="00BE3553"/>
    <w:rsid w:val="00BE409D"/>
    <w:rsid w:val="00BF2EA9"/>
    <w:rsid w:val="00C030AE"/>
    <w:rsid w:val="00C03AA3"/>
    <w:rsid w:val="00C1795A"/>
    <w:rsid w:val="00C20301"/>
    <w:rsid w:val="00C2060D"/>
    <w:rsid w:val="00C37E4E"/>
    <w:rsid w:val="00C40166"/>
    <w:rsid w:val="00C41EE0"/>
    <w:rsid w:val="00C425BE"/>
    <w:rsid w:val="00C437C0"/>
    <w:rsid w:val="00C4634F"/>
    <w:rsid w:val="00C463A1"/>
    <w:rsid w:val="00C5128A"/>
    <w:rsid w:val="00C5161F"/>
    <w:rsid w:val="00C6589D"/>
    <w:rsid w:val="00C72C80"/>
    <w:rsid w:val="00C91F7F"/>
    <w:rsid w:val="00C95AB3"/>
    <w:rsid w:val="00C972F6"/>
    <w:rsid w:val="00CA0104"/>
    <w:rsid w:val="00CA4157"/>
    <w:rsid w:val="00CC1965"/>
    <w:rsid w:val="00CC5E91"/>
    <w:rsid w:val="00CC7775"/>
    <w:rsid w:val="00CD78E4"/>
    <w:rsid w:val="00CE123F"/>
    <w:rsid w:val="00CE5B25"/>
    <w:rsid w:val="00CF2C15"/>
    <w:rsid w:val="00D06229"/>
    <w:rsid w:val="00D06D06"/>
    <w:rsid w:val="00D25E30"/>
    <w:rsid w:val="00D30974"/>
    <w:rsid w:val="00D44EFB"/>
    <w:rsid w:val="00D504F0"/>
    <w:rsid w:val="00D5331B"/>
    <w:rsid w:val="00D541F4"/>
    <w:rsid w:val="00D6192E"/>
    <w:rsid w:val="00D62962"/>
    <w:rsid w:val="00D76CC1"/>
    <w:rsid w:val="00D922B2"/>
    <w:rsid w:val="00D967FB"/>
    <w:rsid w:val="00D973ED"/>
    <w:rsid w:val="00DA0AB0"/>
    <w:rsid w:val="00DA1AAE"/>
    <w:rsid w:val="00DA2BD7"/>
    <w:rsid w:val="00DB623F"/>
    <w:rsid w:val="00DC6A2E"/>
    <w:rsid w:val="00DD0834"/>
    <w:rsid w:val="00DD1F50"/>
    <w:rsid w:val="00DE25C4"/>
    <w:rsid w:val="00DE6B99"/>
    <w:rsid w:val="00E00777"/>
    <w:rsid w:val="00E00EDD"/>
    <w:rsid w:val="00E01FDE"/>
    <w:rsid w:val="00E05077"/>
    <w:rsid w:val="00E227F5"/>
    <w:rsid w:val="00E46143"/>
    <w:rsid w:val="00E513BA"/>
    <w:rsid w:val="00E54149"/>
    <w:rsid w:val="00E71DD6"/>
    <w:rsid w:val="00E74148"/>
    <w:rsid w:val="00E84A2A"/>
    <w:rsid w:val="00E95CA7"/>
    <w:rsid w:val="00E969D8"/>
    <w:rsid w:val="00EB2618"/>
    <w:rsid w:val="00EC501C"/>
    <w:rsid w:val="00ED33EF"/>
    <w:rsid w:val="00ED465E"/>
    <w:rsid w:val="00ED5FCF"/>
    <w:rsid w:val="00ED7E3D"/>
    <w:rsid w:val="00EE23F1"/>
    <w:rsid w:val="00F01D5B"/>
    <w:rsid w:val="00F02620"/>
    <w:rsid w:val="00F04562"/>
    <w:rsid w:val="00F06905"/>
    <w:rsid w:val="00F06A47"/>
    <w:rsid w:val="00F25598"/>
    <w:rsid w:val="00F256CE"/>
    <w:rsid w:val="00F25E1D"/>
    <w:rsid w:val="00F34900"/>
    <w:rsid w:val="00F34D8C"/>
    <w:rsid w:val="00F36981"/>
    <w:rsid w:val="00F4311A"/>
    <w:rsid w:val="00F437BD"/>
    <w:rsid w:val="00F53778"/>
    <w:rsid w:val="00F56D00"/>
    <w:rsid w:val="00F57B9C"/>
    <w:rsid w:val="00F61570"/>
    <w:rsid w:val="00F63898"/>
    <w:rsid w:val="00F64A11"/>
    <w:rsid w:val="00F84EE7"/>
    <w:rsid w:val="00F91CEA"/>
    <w:rsid w:val="00F96264"/>
    <w:rsid w:val="00FA5CB4"/>
    <w:rsid w:val="00FA6FF3"/>
    <w:rsid w:val="00FA777D"/>
    <w:rsid w:val="00FB1C1F"/>
    <w:rsid w:val="00FB6FC1"/>
    <w:rsid w:val="00FC6CEC"/>
    <w:rsid w:val="00FD1F05"/>
    <w:rsid w:val="00FE1011"/>
    <w:rsid w:val="00FE6743"/>
    <w:rsid w:val="00FE6AF8"/>
    <w:rsid w:val="00FF06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77FD8D"/>
  <w15:docId w15:val="{3BB040B3-6256-46A8-9964-113FCDA1A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2C0"/>
  </w:style>
  <w:style w:type="paragraph" w:styleId="Nagwek1">
    <w:name w:val="heading 1"/>
    <w:basedOn w:val="Normalny"/>
    <w:next w:val="Normalny"/>
    <w:uiPriority w:val="9"/>
    <w:qFormat/>
    <w:rsid w:val="00FA5CB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A5CB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rsid w:val="00FA5CB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rsid w:val="00FA5CB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unhideWhenUsed/>
    <w:qFormat/>
    <w:rsid w:val="00FA5CB4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FA5CB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FA5CB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FA5CB4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FA5CB4"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1C2F3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F34"/>
  </w:style>
  <w:style w:type="paragraph" w:styleId="Stopka">
    <w:name w:val="footer"/>
    <w:basedOn w:val="Normalny"/>
    <w:link w:val="StopkaZnak"/>
    <w:uiPriority w:val="99"/>
    <w:unhideWhenUsed/>
    <w:rsid w:val="001C2F3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C2F34"/>
  </w:style>
  <w:style w:type="paragraph" w:styleId="Spistreci2">
    <w:name w:val="toc 2"/>
    <w:basedOn w:val="Normalny"/>
    <w:next w:val="Normalny"/>
    <w:autoRedefine/>
    <w:uiPriority w:val="39"/>
    <w:unhideWhenUsed/>
    <w:rsid w:val="00EE23F1"/>
    <w:pPr>
      <w:spacing w:after="100"/>
      <w:ind w:left="220"/>
    </w:pPr>
  </w:style>
  <w:style w:type="paragraph" w:styleId="Spistreci5">
    <w:name w:val="toc 5"/>
    <w:basedOn w:val="Normalny"/>
    <w:next w:val="Normalny"/>
    <w:autoRedefine/>
    <w:uiPriority w:val="39"/>
    <w:unhideWhenUsed/>
    <w:rsid w:val="00EE23F1"/>
    <w:pPr>
      <w:spacing w:after="100"/>
      <w:ind w:left="880"/>
    </w:pPr>
  </w:style>
  <w:style w:type="character" w:styleId="Hipercze">
    <w:name w:val="Hyperlink"/>
    <w:basedOn w:val="Domylnaczcionkaakapitu"/>
    <w:uiPriority w:val="99"/>
    <w:unhideWhenUsed/>
    <w:rsid w:val="00EE23F1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37E4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37E4E"/>
  </w:style>
  <w:style w:type="paragraph" w:styleId="Akapitzlist">
    <w:name w:val="List Paragraph"/>
    <w:aliases w:val="Numerowanie,Akapit z listą BS,List Paragraph"/>
    <w:basedOn w:val="Normalny"/>
    <w:link w:val="AkapitzlistZnak"/>
    <w:qFormat/>
    <w:rsid w:val="00C37E4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D1F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F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F5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F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F50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F36981"/>
    <w:rPr>
      <w:sz w:val="32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173D"/>
    <w:rPr>
      <w:color w:val="605E5C"/>
      <w:shd w:val="clear" w:color="auto" w:fill="E1DFDD"/>
    </w:rPr>
  </w:style>
  <w:style w:type="paragraph" w:styleId="Bezodstpw">
    <w:name w:val="No Spacing"/>
    <w:qFormat/>
    <w:rsid w:val="0018201A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1">
    <w:name w:val="Tekst podstawowy 31"/>
    <w:basedOn w:val="Normalny"/>
    <w:rsid w:val="007E0143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eksttreci2">
    <w:name w:val="Tekst treści (2)_"/>
    <w:link w:val="Teksttreci21"/>
    <w:rsid w:val="007E0143"/>
    <w:rPr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7E0143"/>
    <w:pPr>
      <w:widowControl w:val="0"/>
      <w:shd w:val="clear" w:color="auto" w:fill="FFFFFF"/>
      <w:spacing w:before="120" w:after="480" w:line="457" w:lineRule="exact"/>
      <w:ind w:hanging="660"/>
      <w:jc w:val="center"/>
    </w:pPr>
  </w:style>
  <w:style w:type="character" w:customStyle="1" w:styleId="Teksttreci6">
    <w:name w:val="Tekst treści (6)_"/>
    <w:link w:val="Teksttreci61"/>
    <w:rsid w:val="007E0143"/>
    <w:rPr>
      <w:b/>
      <w:bCs/>
      <w:shd w:val="clear" w:color="auto" w:fill="FFFFFF"/>
    </w:rPr>
  </w:style>
  <w:style w:type="paragraph" w:customStyle="1" w:styleId="Teksttreci61">
    <w:name w:val="Tekst treści (6)1"/>
    <w:basedOn w:val="Normalny"/>
    <w:link w:val="Teksttreci6"/>
    <w:rsid w:val="007E0143"/>
    <w:pPr>
      <w:widowControl w:val="0"/>
      <w:shd w:val="clear" w:color="auto" w:fill="FFFFFF"/>
      <w:spacing w:before="240" w:after="240" w:line="240" w:lineRule="atLeast"/>
      <w:ind w:hanging="340"/>
      <w:jc w:val="both"/>
    </w:pPr>
    <w:rPr>
      <w:b/>
      <w:bCs/>
    </w:rPr>
  </w:style>
  <w:style w:type="character" w:customStyle="1" w:styleId="Teksttreci62">
    <w:name w:val="Tekst treści (6)2"/>
    <w:rsid w:val="007E0143"/>
    <w:rPr>
      <w:rFonts w:ascii="Arial" w:hAnsi="Arial" w:cs="Arial"/>
      <w:b w:val="0"/>
      <w:bCs w:val="0"/>
      <w:sz w:val="20"/>
      <w:szCs w:val="20"/>
      <w:u w:val="single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0D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0DC"/>
    <w:rPr>
      <w:rFonts w:ascii="Segoe UI" w:hAnsi="Segoe UI" w:cs="Segoe UI"/>
      <w:sz w:val="18"/>
      <w:szCs w:val="1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909A9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locked/>
    <w:rsid w:val="00A909A9"/>
  </w:style>
  <w:style w:type="paragraph" w:customStyle="1" w:styleId="Default">
    <w:name w:val="Default"/>
    <w:rsid w:val="00621713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 w:val="24"/>
      <w:szCs w:val="24"/>
    </w:rPr>
  </w:style>
  <w:style w:type="character" w:customStyle="1" w:styleId="apple-converted-space">
    <w:name w:val="apple-converted-space"/>
    <w:rsid w:val="005172A3"/>
  </w:style>
  <w:style w:type="table" w:styleId="Tabela-Siatka">
    <w:name w:val="Table Grid"/>
    <w:basedOn w:val="Standardowy"/>
    <w:uiPriority w:val="39"/>
    <w:rsid w:val="00025C4B"/>
    <w:pPr>
      <w:suppressAutoHyphens/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25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mylnie">
    <w:name w:val="Domyślnie"/>
    <w:uiPriority w:val="99"/>
    <w:rsid w:val="002430AC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302FF2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nhideWhenUsed/>
    <w:rsid w:val="00DC6A2E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C6A2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C6A2E"/>
    <w:rPr>
      <w:vertAlign w:val="superscript"/>
    </w:rPr>
  </w:style>
  <w:style w:type="paragraph" w:customStyle="1" w:styleId="pkt">
    <w:name w:val="pkt"/>
    <w:basedOn w:val="Normalny"/>
    <w:rsid w:val="00314131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</w:rPr>
  </w:style>
  <w:style w:type="paragraph" w:customStyle="1" w:styleId="txt14">
    <w:name w:val="txt14"/>
    <w:basedOn w:val="Normalny"/>
    <w:rsid w:val="003E61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Normalny"/>
    <w:rsid w:val="006D4EE2"/>
    <w:pPr>
      <w:widowControl w:val="0"/>
      <w:suppressAutoHyphens/>
      <w:autoSpaceDE w:val="0"/>
      <w:spacing w:line="241" w:lineRule="exact"/>
    </w:pPr>
    <w:rPr>
      <w:rFonts w:ascii="Tahoma" w:eastAsia="Times New Roman" w:hAnsi="Tahoma" w:cs="Tahoma"/>
      <w:sz w:val="24"/>
      <w:szCs w:val="24"/>
      <w:lang w:eastAsia="ar-SA"/>
    </w:rPr>
  </w:style>
  <w:style w:type="paragraph" w:styleId="Lista">
    <w:name w:val="List"/>
    <w:basedOn w:val="Normalny"/>
    <w:rsid w:val="008C77E8"/>
    <w:pPr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">
    <w:name w:val="p"/>
    <w:rsid w:val="00B8645A"/>
    <w:rPr>
      <w:rFonts w:ascii="Arial Narrow" w:eastAsia="Arial Narrow" w:hAnsi="Arial Narrow" w:cs="Arial Narrow"/>
    </w:rPr>
  </w:style>
  <w:style w:type="paragraph" w:customStyle="1" w:styleId="center">
    <w:name w:val="center"/>
    <w:rsid w:val="00B8645A"/>
    <w:pPr>
      <w:jc w:val="center"/>
    </w:pPr>
    <w:rPr>
      <w:rFonts w:ascii="Arial Narrow" w:eastAsia="Arial Narrow" w:hAnsi="Arial Narrow" w:cs="Arial Narrow"/>
    </w:rPr>
  </w:style>
  <w:style w:type="paragraph" w:customStyle="1" w:styleId="tableCenter">
    <w:name w:val="tableCenter"/>
    <w:rsid w:val="00B8645A"/>
    <w:pPr>
      <w:jc w:val="center"/>
    </w:pPr>
    <w:rPr>
      <w:rFonts w:ascii="Arial Narrow" w:eastAsia="Arial Narrow" w:hAnsi="Arial Narrow" w:cs="Arial Narrow"/>
    </w:rPr>
  </w:style>
  <w:style w:type="character" w:customStyle="1" w:styleId="bold">
    <w:name w:val="bold"/>
    <w:rsid w:val="00B8645A"/>
    <w:rPr>
      <w:b/>
    </w:rPr>
  </w:style>
  <w:style w:type="paragraph" w:customStyle="1" w:styleId="justify">
    <w:name w:val="justify"/>
    <w:rsid w:val="00B8645A"/>
    <w:pPr>
      <w:jc w:val="both"/>
    </w:pPr>
    <w:rPr>
      <w:rFonts w:ascii="Arial Narrow" w:eastAsia="Arial Narrow" w:hAnsi="Arial Narrow" w:cs="Arial Narrow"/>
    </w:rPr>
  </w:style>
  <w:style w:type="paragraph" w:customStyle="1" w:styleId="xl25">
    <w:name w:val="xl25"/>
    <w:basedOn w:val="Normalny"/>
    <w:rsid w:val="00667945"/>
    <w:pPr>
      <w:pBdr>
        <w:bottom w:val="single" w:sz="8" w:space="0" w:color="000000"/>
      </w:pBdr>
      <w:suppressAutoHyphens/>
      <w:spacing w:before="100" w:after="100" w:line="240" w:lineRule="auto"/>
    </w:pPr>
    <w:rPr>
      <w:rFonts w:eastAsia="Arial Unicode MS" w:cs="Arial Unicode MS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4C0B96"/>
    <w:rPr>
      <w:color w:val="800080" w:themeColor="followedHyperlink"/>
      <w:u w:val="single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C0B96"/>
    <w:rPr>
      <w:color w:val="605E5C"/>
      <w:shd w:val="clear" w:color="auto" w:fill="E1DFDD"/>
    </w:rPr>
  </w:style>
  <w:style w:type="paragraph" w:customStyle="1" w:styleId="xmsonormal">
    <w:name w:val="x_msonormal"/>
    <w:basedOn w:val="Normalny"/>
    <w:rsid w:val="002D6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0E3B8D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03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6226C-2736-439B-8558-53B0E46FE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1905</Words>
  <Characters>11434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"Krzysztof Zachura" &lt;biuro@zachura.pl&gt;</dc:creator>
  <cp:lastModifiedBy>Krzysztof Zachura</cp:lastModifiedBy>
  <cp:revision>4</cp:revision>
  <cp:lastPrinted>2025-12-11T17:31:00Z</cp:lastPrinted>
  <dcterms:created xsi:type="dcterms:W3CDTF">2025-12-11T17:31:00Z</dcterms:created>
  <dcterms:modified xsi:type="dcterms:W3CDTF">2025-12-11T17:32:00Z</dcterms:modified>
</cp:coreProperties>
</file>